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422023A" w14:textId="77777777" w:rsidR="007940A1" w:rsidRPr="007940A1" w:rsidRDefault="007940A1" w:rsidP="003F3FCE">
      <w:pPr>
        <w:spacing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940A1">
        <w:rPr>
          <w:rFonts w:ascii="Times New Roman" w:hAnsi="Times New Roman" w:cs="Times New Roman"/>
          <w:b/>
          <w:bCs/>
          <w:sz w:val="24"/>
          <w:szCs w:val="24"/>
        </w:rPr>
        <w:t>Załącznik Nr 3 do SWZ</w:t>
      </w:r>
    </w:p>
    <w:p w14:paraId="17BC4A88" w14:textId="77777777" w:rsidR="007940A1" w:rsidRPr="007940A1" w:rsidRDefault="007940A1" w:rsidP="003F3FCE">
      <w:pPr>
        <w:spacing w:line="280" w:lineRule="atLeast"/>
        <w:jc w:val="right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940A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Wzór oświadczenia podmiotu udostępniającego zasoby </w:t>
      </w:r>
    </w:p>
    <w:p w14:paraId="2D84069E" w14:textId="77777777" w:rsidR="007940A1" w:rsidRPr="007940A1" w:rsidRDefault="007940A1" w:rsidP="007940A1">
      <w:pPr>
        <w:pStyle w:val="Tekstpodstawowy"/>
        <w:pBdr>
          <w:bottom w:val="single" w:sz="4" w:space="1" w:color="auto"/>
        </w:pBdr>
        <w:spacing w:line="276" w:lineRule="auto"/>
        <w:rPr>
          <w:b/>
          <w:bCs/>
          <w:color w:val="000000"/>
        </w:rPr>
      </w:pPr>
    </w:p>
    <w:p w14:paraId="3CFEB29E" w14:textId="77777777" w:rsidR="007940A1" w:rsidRPr="007940A1" w:rsidRDefault="007940A1" w:rsidP="007940A1">
      <w:pPr>
        <w:spacing w:line="280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940A1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12171B5D" w14:textId="77777777" w:rsidR="007940A1" w:rsidRPr="007940A1" w:rsidRDefault="007940A1" w:rsidP="007940A1">
      <w:pPr>
        <w:spacing w:line="280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1B816899" w14:textId="77777777" w:rsidR="007940A1" w:rsidRPr="007940A1" w:rsidRDefault="007940A1" w:rsidP="007940A1">
      <w:pPr>
        <w:pStyle w:val="Tekstpodstawowy"/>
        <w:numPr>
          <w:ilvl w:val="0"/>
          <w:numId w:val="9"/>
        </w:numPr>
        <w:spacing w:after="0" w:line="360" w:lineRule="auto"/>
        <w:ind w:left="316" w:hanging="284"/>
        <w:jc w:val="both"/>
        <w:rPr>
          <w:iCs/>
        </w:rPr>
      </w:pPr>
      <w:r w:rsidRPr="007940A1">
        <w:rPr>
          <w:iCs/>
        </w:rPr>
        <w:t xml:space="preserve">Osoba upoważniona do reprezentacji Wykonawcy/-ów </w:t>
      </w:r>
    </w:p>
    <w:p w14:paraId="4E9676B2" w14:textId="77777777" w:rsidR="007940A1" w:rsidRPr="007940A1" w:rsidRDefault="007940A1" w:rsidP="007940A1">
      <w:pPr>
        <w:pStyle w:val="Akapitzlist1"/>
        <w:tabs>
          <w:tab w:val="left" w:pos="32"/>
        </w:tabs>
        <w:spacing w:line="360" w:lineRule="auto"/>
        <w:ind w:left="316"/>
        <w:rPr>
          <w:rFonts w:ascii="Times New Roman" w:hAnsi="Times New Roman" w:cs="Times New Roman"/>
          <w:iCs/>
          <w:sz w:val="24"/>
          <w:szCs w:val="24"/>
        </w:rPr>
      </w:pPr>
      <w:r w:rsidRPr="007940A1">
        <w:rPr>
          <w:rFonts w:ascii="Times New Roman" w:hAnsi="Times New Roman" w:cs="Times New Roman"/>
          <w:iCs/>
          <w:sz w:val="24"/>
          <w:szCs w:val="24"/>
        </w:rPr>
        <w:t>……………………………………..………………………………………………………</w:t>
      </w:r>
    </w:p>
    <w:p w14:paraId="7D545E95" w14:textId="77777777" w:rsidR="007940A1" w:rsidRPr="007940A1" w:rsidRDefault="007940A1" w:rsidP="007940A1">
      <w:pPr>
        <w:pStyle w:val="Tekstpodstawowy"/>
        <w:numPr>
          <w:ilvl w:val="0"/>
          <w:numId w:val="9"/>
        </w:numPr>
        <w:spacing w:after="0" w:line="360" w:lineRule="auto"/>
        <w:jc w:val="both"/>
        <w:rPr>
          <w:iCs/>
        </w:rPr>
      </w:pPr>
      <w:r w:rsidRPr="007940A1">
        <w:rPr>
          <w:iCs/>
        </w:rPr>
        <w:t xml:space="preserve">Nazwa </w:t>
      </w:r>
      <w:r w:rsidRPr="007940A1">
        <w:t>albo imię i nazwisko</w:t>
      </w:r>
      <w:r w:rsidRPr="007940A1">
        <w:rPr>
          <w:iCs/>
        </w:rPr>
        <w:t xml:space="preserve"> Wykonawcy:</w:t>
      </w:r>
    </w:p>
    <w:p w14:paraId="28BD64C1" w14:textId="77777777" w:rsidR="007940A1" w:rsidRPr="007940A1" w:rsidRDefault="007940A1" w:rsidP="007940A1">
      <w:pPr>
        <w:pStyle w:val="Akapitzlist1"/>
        <w:tabs>
          <w:tab w:val="left" w:pos="32"/>
        </w:tabs>
        <w:spacing w:line="360" w:lineRule="auto"/>
        <w:ind w:left="316"/>
        <w:rPr>
          <w:rFonts w:ascii="Times New Roman" w:hAnsi="Times New Roman" w:cs="Times New Roman"/>
          <w:iCs/>
          <w:sz w:val="24"/>
          <w:szCs w:val="24"/>
        </w:rPr>
      </w:pPr>
      <w:r w:rsidRPr="007940A1">
        <w:rPr>
          <w:rFonts w:ascii="Times New Roman" w:hAnsi="Times New Roman" w:cs="Times New Roman"/>
          <w:iCs/>
          <w:sz w:val="24"/>
          <w:szCs w:val="24"/>
        </w:rPr>
        <w:t>………………………………………..……………………………………………………</w:t>
      </w:r>
    </w:p>
    <w:p w14:paraId="04CF05E0" w14:textId="77777777" w:rsidR="007940A1" w:rsidRPr="007940A1" w:rsidRDefault="007940A1" w:rsidP="007940A1">
      <w:pPr>
        <w:pStyle w:val="Akapitzlist1"/>
        <w:spacing w:line="360" w:lineRule="auto"/>
        <w:ind w:left="316"/>
        <w:rPr>
          <w:rFonts w:ascii="Times New Roman" w:hAnsi="Times New Roman" w:cs="Times New Roman"/>
          <w:sz w:val="24"/>
          <w:szCs w:val="24"/>
        </w:rPr>
      </w:pPr>
      <w:r w:rsidRPr="007940A1">
        <w:rPr>
          <w:rFonts w:ascii="Times New Roman" w:hAnsi="Times New Roman" w:cs="Times New Roman"/>
          <w:sz w:val="24"/>
          <w:szCs w:val="24"/>
        </w:rPr>
        <w:t>Siedziba albo miejsce zamieszkania i adres Wykonawcy:</w:t>
      </w:r>
    </w:p>
    <w:p w14:paraId="152119FA" w14:textId="77777777" w:rsidR="007940A1" w:rsidRPr="007940A1" w:rsidRDefault="007940A1" w:rsidP="007940A1">
      <w:pPr>
        <w:pStyle w:val="Akapitzlist1"/>
        <w:spacing w:line="360" w:lineRule="auto"/>
        <w:ind w:left="360"/>
        <w:rPr>
          <w:rFonts w:ascii="Times New Roman" w:hAnsi="Times New Roman" w:cs="Times New Roman"/>
          <w:iCs/>
          <w:sz w:val="24"/>
          <w:szCs w:val="24"/>
        </w:rPr>
      </w:pPr>
      <w:r w:rsidRPr="007940A1">
        <w:rPr>
          <w:rFonts w:ascii="Times New Roman" w:hAnsi="Times New Roman" w:cs="Times New Roman"/>
          <w:iCs/>
          <w:sz w:val="24"/>
          <w:szCs w:val="24"/>
        </w:rPr>
        <w:t>…………………………………….…………………………………………………………</w:t>
      </w:r>
    </w:p>
    <w:p w14:paraId="31EE36C1" w14:textId="77777777" w:rsidR="007940A1" w:rsidRPr="007940A1" w:rsidRDefault="007940A1" w:rsidP="007940A1">
      <w:pPr>
        <w:pStyle w:val="Akapitzlist1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940A1">
        <w:rPr>
          <w:rFonts w:ascii="Times New Roman" w:hAnsi="Times New Roman" w:cs="Times New Roman"/>
          <w:iCs/>
          <w:sz w:val="24"/>
          <w:szCs w:val="24"/>
        </w:rPr>
        <w:t>……………………………………….………………………………………………………</w:t>
      </w:r>
    </w:p>
    <w:p w14:paraId="1AB76707" w14:textId="77777777" w:rsidR="007940A1" w:rsidRPr="00434827" w:rsidRDefault="007940A1" w:rsidP="00434827">
      <w:pPr>
        <w:spacing w:line="360" w:lineRule="auto"/>
        <w:ind w:left="457" w:hanging="141"/>
        <w:rPr>
          <w:rFonts w:ascii="Times New Roman" w:hAnsi="Times New Roman" w:cs="Times New Roman"/>
          <w:iCs/>
          <w:sz w:val="24"/>
          <w:szCs w:val="24"/>
        </w:rPr>
      </w:pPr>
      <w:r w:rsidRPr="007940A1">
        <w:rPr>
          <w:rFonts w:ascii="Times New Roman" w:hAnsi="Times New Roman" w:cs="Times New Roman"/>
          <w:b/>
          <w:iCs/>
          <w:sz w:val="24"/>
          <w:szCs w:val="24"/>
        </w:rPr>
        <w:t>NIP</w:t>
      </w:r>
      <w:r w:rsidR="00B00D87">
        <w:rPr>
          <w:rFonts w:ascii="Times New Roman" w:hAnsi="Times New Roman" w:cs="Times New Roman"/>
          <w:iCs/>
          <w:sz w:val="24"/>
          <w:szCs w:val="24"/>
        </w:rPr>
        <w:t xml:space="preserve"> …………………………………..…</w:t>
      </w:r>
      <w:r w:rsidRPr="007940A1">
        <w:rPr>
          <w:rFonts w:ascii="Times New Roman" w:hAnsi="Times New Roman" w:cs="Times New Roman"/>
          <w:iCs/>
          <w:sz w:val="24"/>
          <w:szCs w:val="24"/>
        </w:rPr>
        <w:t>…,</w:t>
      </w:r>
      <w:r w:rsidR="00B00D87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7940A1">
        <w:rPr>
          <w:rFonts w:ascii="Times New Roman" w:hAnsi="Times New Roman" w:cs="Times New Roman"/>
          <w:b/>
          <w:iCs/>
          <w:sz w:val="24"/>
          <w:szCs w:val="24"/>
        </w:rPr>
        <w:t>REGON</w:t>
      </w:r>
      <w:r w:rsidRPr="007940A1">
        <w:rPr>
          <w:rFonts w:ascii="Times New Roman" w:hAnsi="Times New Roman" w:cs="Times New Roman"/>
          <w:iCs/>
          <w:sz w:val="24"/>
          <w:szCs w:val="24"/>
        </w:rPr>
        <w:t>........................</w:t>
      </w:r>
      <w:r w:rsidR="00B00D87">
        <w:rPr>
          <w:rFonts w:ascii="Times New Roman" w:hAnsi="Times New Roman" w:cs="Times New Roman"/>
          <w:iCs/>
          <w:sz w:val="24"/>
          <w:szCs w:val="24"/>
        </w:rPr>
        <w:t>.............................</w:t>
      </w:r>
      <w:r w:rsidRPr="007940A1">
        <w:rPr>
          <w:rFonts w:ascii="Times New Roman" w:hAnsi="Times New Roman" w:cs="Times New Roman"/>
          <w:iCs/>
          <w:sz w:val="24"/>
          <w:szCs w:val="24"/>
        </w:rPr>
        <w:t>.....</w:t>
      </w:r>
    </w:p>
    <w:p w14:paraId="08F83404" w14:textId="77777777" w:rsidR="00B00D87" w:rsidRDefault="007940A1" w:rsidP="007940A1">
      <w:pPr>
        <w:pStyle w:val="Nagwek4"/>
        <w:spacing w:line="280" w:lineRule="atLeast"/>
        <w:jc w:val="center"/>
        <w:rPr>
          <w:bCs w:val="0"/>
          <w:sz w:val="24"/>
          <w:szCs w:val="24"/>
        </w:rPr>
      </w:pPr>
      <w:r w:rsidRPr="007940A1">
        <w:rPr>
          <w:bCs w:val="0"/>
          <w:sz w:val="24"/>
          <w:szCs w:val="24"/>
        </w:rPr>
        <w:t xml:space="preserve">Z O B O W I Ą Z A N I E   P O D M I O T U   </w:t>
      </w:r>
    </w:p>
    <w:p w14:paraId="34F020F8" w14:textId="77777777" w:rsidR="007940A1" w:rsidRPr="007940A1" w:rsidRDefault="007940A1" w:rsidP="007940A1">
      <w:pPr>
        <w:pStyle w:val="Nagwek4"/>
        <w:spacing w:line="280" w:lineRule="atLeast"/>
        <w:jc w:val="center"/>
        <w:rPr>
          <w:bCs w:val="0"/>
          <w:sz w:val="24"/>
          <w:szCs w:val="24"/>
        </w:rPr>
      </w:pPr>
      <w:r w:rsidRPr="007940A1">
        <w:rPr>
          <w:bCs w:val="0"/>
          <w:sz w:val="24"/>
          <w:szCs w:val="24"/>
        </w:rPr>
        <w:t>U D O S T Ę P N I A J Ą C E G O   Z A S O B Y</w:t>
      </w:r>
    </w:p>
    <w:p w14:paraId="7B2DA7AD" w14:textId="77777777" w:rsidR="007940A1" w:rsidRPr="00B109B7" w:rsidRDefault="007940A1" w:rsidP="007940A1">
      <w:pPr>
        <w:spacing w:line="280" w:lineRule="atLeast"/>
        <w:jc w:val="center"/>
        <w:rPr>
          <w:rFonts w:ascii="Times New Roman" w:hAnsi="Times New Roman" w:cs="Times New Roman"/>
          <w:bCs/>
          <w:i/>
          <w:iCs/>
          <w:sz w:val="22"/>
          <w:szCs w:val="24"/>
        </w:rPr>
      </w:pPr>
      <w:r w:rsidRPr="00B109B7">
        <w:rPr>
          <w:rFonts w:ascii="Times New Roman" w:hAnsi="Times New Roman" w:cs="Times New Roman"/>
          <w:bCs/>
          <w:i/>
          <w:iCs/>
          <w:sz w:val="22"/>
          <w:szCs w:val="24"/>
        </w:rPr>
        <w:t>składane na podstawie art. 118 ust. 3 PZP</w:t>
      </w:r>
    </w:p>
    <w:p w14:paraId="21869308" w14:textId="77777777" w:rsidR="007940A1" w:rsidRPr="00B109B7" w:rsidRDefault="007940A1" w:rsidP="007940A1">
      <w:pPr>
        <w:spacing w:line="280" w:lineRule="atLeast"/>
        <w:jc w:val="both"/>
        <w:rPr>
          <w:rFonts w:ascii="Times New Roman" w:hAnsi="Times New Roman" w:cs="Times New Roman"/>
          <w:sz w:val="22"/>
          <w:szCs w:val="24"/>
        </w:rPr>
      </w:pPr>
    </w:p>
    <w:p w14:paraId="42C3650F" w14:textId="77777777" w:rsidR="007940A1" w:rsidRPr="00B109B7" w:rsidRDefault="007940A1" w:rsidP="007940A1">
      <w:pPr>
        <w:spacing w:line="280" w:lineRule="atLeast"/>
        <w:jc w:val="both"/>
        <w:rPr>
          <w:rFonts w:ascii="Times New Roman" w:hAnsi="Times New Roman" w:cs="Times New Roman"/>
          <w:sz w:val="22"/>
          <w:szCs w:val="24"/>
        </w:rPr>
      </w:pPr>
      <w:r w:rsidRPr="00B109B7">
        <w:rPr>
          <w:rFonts w:ascii="Times New Roman" w:hAnsi="Times New Roman" w:cs="Times New Roman"/>
          <w:sz w:val="22"/>
          <w:szCs w:val="24"/>
        </w:rPr>
        <w:t>Niniejszym zobowiązuję się do oddania wykonawcy:</w:t>
      </w:r>
    </w:p>
    <w:p w14:paraId="5D08D168" w14:textId="77777777" w:rsidR="007940A1" w:rsidRPr="00B109B7" w:rsidRDefault="007940A1" w:rsidP="007940A1">
      <w:pPr>
        <w:spacing w:line="280" w:lineRule="atLeast"/>
        <w:rPr>
          <w:rFonts w:ascii="Times New Roman" w:hAnsi="Times New Roman" w:cs="Times New Roman"/>
          <w:bCs/>
          <w:sz w:val="22"/>
          <w:szCs w:val="24"/>
        </w:rPr>
      </w:pPr>
      <w:bookmarkStart w:id="0" w:name="_Hlk62202658"/>
      <w:r w:rsidRPr="00B109B7">
        <w:rPr>
          <w:rFonts w:ascii="Times New Roman" w:hAnsi="Times New Roman" w:cs="Times New Roman"/>
          <w:bCs/>
          <w:sz w:val="22"/>
          <w:szCs w:val="24"/>
        </w:rPr>
        <w:t>…………………………………………………………………………………………………</w:t>
      </w:r>
    </w:p>
    <w:p w14:paraId="36565E45" w14:textId="77777777" w:rsidR="007940A1" w:rsidRPr="00B109B7" w:rsidRDefault="007940A1" w:rsidP="007940A1">
      <w:pPr>
        <w:jc w:val="center"/>
        <w:rPr>
          <w:rFonts w:ascii="Times New Roman" w:hAnsi="Times New Roman" w:cs="Times New Roman"/>
          <w:bCs/>
          <w:sz w:val="22"/>
          <w:szCs w:val="24"/>
        </w:rPr>
      </w:pPr>
      <w:r w:rsidRPr="00B109B7">
        <w:rPr>
          <w:rFonts w:ascii="Times New Roman" w:hAnsi="Times New Roman" w:cs="Times New Roman"/>
          <w:bCs/>
          <w:sz w:val="22"/>
          <w:szCs w:val="24"/>
        </w:rPr>
        <w:t>(pełna nazwa/firma, adres)</w:t>
      </w:r>
      <w:bookmarkEnd w:id="0"/>
    </w:p>
    <w:p w14:paraId="2A6B4E97" w14:textId="77777777" w:rsidR="00B51872" w:rsidRDefault="007940A1" w:rsidP="00B51872">
      <w:pPr>
        <w:ind w:left="600"/>
        <w:jc w:val="center"/>
        <w:rPr>
          <w:rFonts w:ascii="Times New Roman" w:hAnsi="Times New Roman" w:cs="Times New Roman"/>
          <w:b/>
          <w:bCs/>
          <w:sz w:val="22"/>
          <w:szCs w:val="24"/>
        </w:rPr>
      </w:pPr>
      <w:r w:rsidRPr="00B109B7">
        <w:rPr>
          <w:rFonts w:ascii="Times New Roman" w:hAnsi="Times New Roman" w:cs="Times New Roman"/>
          <w:sz w:val="22"/>
          <w:szCs w:val="24"/>
        </w:rPr>
        <w:t>na potrzeby postępowania o udzielenie zamówienia publicznego pn.:</w:t>
      </w:r>
    </w:p>
    <w:p w14:paraId="283E2BD6" w14:textId="77777777" w:rsidR="00246E9E" w:rsidRDefault="00246E9E" w:rsidP="00246E9E">
      <w:pPr>
        <w:ind w:left="600"/>
        <w:jc w:val="center"/>
        <w:rPr>
          <w:rFonts w:ascii="Times New Roman" w:hAnsi="Times New Roman" w:cs="Times New Roman"/>
          <w:b/>
          <w:i/>
          <w:sz w:val="24"/>
          <w:szCs w:val="16"/>
        </w:rPr>
      </w:pPr>
    </w:p>
    <w:p w14:paraId="3CCE0D2A" w14:textId="145AC322" w:rsidR="00A260AD" w:rsidRPr="00A260AD" w:rsidRDefault="00A260AD" w:rsidP="00A260AD">
      <w:pPr>
        <w:ind w:left="600"/>
        <w:jc w:val="center"/>
        <w:rPr>
          <w:rFonts w:ascii="Times New Roman" w:hAnsi="Times New Roman" w:cs="Times New Roman"/>
          <w:b/>
          <w:i/>
          <w:sz w:val="28"/>
          <w:szCs w:val="18"/>
        </w:rPr>
      </w:pPr>
      <w:r w:rsidRPr="00A260AD">
        <w:rPr>
          <w:rFonts w:ascii="Times New Roman" w:hAnsi="Times New Roman" w:cs="Times New Roman"/>
          <w:b/>
          <w:i/>
          <w:sz w:val="28"/>
          <w:szCs w:val="18"/>
        </w:rPr>
        <w:t>„</w:t>
      </w:r>
      <w:r w:rsidR="00445CAE">
        <w:rPr>
          <w:rFonts w:ascii="Times New Roman" w:hAnsi="Times New Roman" w:cs="Times New Roman"/>
          <w:b/>
          <w:i/>
          <w:sz w:val="28"/>
          <w:szCs w:val="18"/>
        </w:rPr>
        <w:t>Budowa Gminnego Przedszkola w Michałowie – Etap II</w:t>
      </w:r>
      <w:r w:rsidRPr="00A260AD">
        <w:rPr>
          <w:rFonts w:ascii="Times New Roman" w:hAnsi="Times New Roman" w:cs="Times New Roman"/>
          <w:b/>
          <w:i/>
          <w:sz w:val="28"/>
          <w:szCs w:val="18"/>
        </w:rPr>
        <w:t>”.</w:t>
      </w:r>
    </w:p>
    <w:p w14:paraId="290B54CF" w14:textId="77777777" w:rsidR="00A260AD" w:rsidRPr="00A260AD" w:rsidRDefault="00A260AD" w:rsidP="00246E9E">
      <w:pPr>
        <w:ind w:left="600"/>
        <w:jc w:val="center"/>
        <w:rPr>
          <w:rFonts w:ascii="Times New Roman" w:hAnsi="Times New Roman" w:cs="Times New Roman"/>
          <w:b/>
          <w:i/>
          <w:sz w:val="28"/>
          <w:szCs w:val="18"/>
        </w:rPr>
      </w:pPr>
    </w:p>
    <w:p w14:paraId="2335F7F7" w14:textId="77777777" w:rsidR="007940A1" w:rsidRPr="00B109B7" w:rsidRDefault="007940A1" w:rsidP="00434827">
      <w:pPr>
        <w:jc w:val="both"/>
        <w:rPr>
          <w:rFonts w:ascii="Times New Roman" w:hAnsi="Times New Roman" w:cs="Times New Roman"/>
          <w:b/>
          <w:sz w:val="22"/>
          <w:szCs w:val="24"/>
        </w:rPr>
      </w:pPr>
      <w:r w:rsidRPr="00B109B7">
        <w:rPr>
          <w:rFonts w:ascii="Times New Roman" w:hAnsi="Times New Roman" w:cs="Times New Roman"/>
          <w:sz w:val="22"/>
          <w:szCs w:val="24"/>
        </w:rPr>
        <w:t>do dyspozycji niezbędnych zasobów do wykonania zamówienia tj.:</w:t>
      </w:r>
      <w:r w:rsidRPr="00B109B7">
        <w:rPr>
          <w:rFonts w:ascii="Times New Roman" w:hAnsi="Times New Roman" w:cs="Times New Roman"/>
          <w:b/>
          <w:sz w:val="22"/>
          <w:szCs w:val="24"/>
        </w:rPr>
        <w:t xml:space="preserve"> </w:t>
      </w:r>
    </w:p>
    <w:p w14:paraId="68767AD2" w14:textId="77777777" w:rsidR="007940A1" w:rsidRPr="00B109B7" w:rsidRDefault="007940A1" w:rsidP="00434827">
      <w:pPr>
        <w:spacing w:line="360" w:lineRule="auto"/>
        <w:rPr>
          <w:rFonts w:ascii="Times New Roman" w:hAnsi="Times New Roman" w:cs="Times New Roman"/>
          <w:bCs/>
          <w:sz w:val="22"/>
          <w:szCs w:val="24"/>
        </w:rPr>
      </w:pPr>
      <w:r w:rsidRPr="00B109B7">
        <w:rPr>
          <w:rFonts w:ascii="Times New Roman" w:hAnsi="Times New Roman" w:cs="Times New Roman"/>
          <w:bCs/>
          <w:sz w:val="22"/>
          <w:szCs w:val="24"/>
        </w:rPr>
        <w:t>…………………………………………………………………………………………………</w:t>
      </w:r>
    </w:p>
    <w:p w14:paraId="2452BE0E" w14:textId="77777777" w:rsidR="007940A1" w:rsidRPr="00B109B7" w:rsidRDefault="007940A1" w:rsidP="007940A1">
      <w:pPr>
        <w:jc w:val="center"/>
        <w:rPr>
          <w:rFonts w:ascii="Times New Roman" w:hAnsi="Times New Roman" w:cs="Times New Roman"/>
          <w:bCs/>
          <w:i/>
          <w:iCs/>
          <w:sz w:val="18"/>
          <w:szCs w:val="24"/>
        </w:rPr>
      </w:pPr>
      <w:r w:rsidRPr="00B109B7">
        <w:rPr>
          <w:rFonts w:ascii="Times New Roman" w:hAnsi="Times New Roman" w:cs="Times New Roman"/>
          <w:bCs/>
          <w:i/>
          <w:iCs/>
          <w:sz w:val="18"/>
          <w:szCs w:val="24"/>
        </w:rPr>
        <w:t xml:space="preserve">(należy wskazać zakres: zdolności techniczne lub zawodowe, sytuacja finansowa lub ekonomiczna) </w:t>
      </w:r>
    </w:p>
    <w:p w14:paraId="1551EAEB" w14:textId="77777777" w:rsidR="007940A1" w:rsidRPr="00B109B7" w:rsidRDefault="007940A1" w:rsidP="007940A1">
      <w:pPr>
        <w:pStyle w:val="Default"/>
        <w:numPr>
          <w:ilvl w:val="0"/>
          <w:numId w:val="10"/>
        </w:numPr>
        <w:suppressAutoHyphens w:val="0"/>
        <w:autoSpaceDN w:val="0"/>
        <w:adjustRightInd w:val="0"/>
        <w:spacing w:line="280" w:lineRule="atLeast"/>
        <w:jc w:val="both"/>
        <w:rPr>
          <w:rFonts w:ascii="Times New Roman" w:hAnsi="Times New Roman" w:cs="Times New Roman"/>
          <w:color w:val="auto"/>
          <w:sz w:val="22"/>
        </w:rPr>
      </w:pPr>
      <w:r w:rsidRPr="00B109B7">
        <w:rPr>
          <w:rFonts w:ascii="Times New Roman" w:hAnsi="Times New Roman" w:cs="Times New Roman"/>
          <w:color w:val="auto"/>
          <w:sz w:val="22"/>
        </w:rPr>
        <w:t>zakres dostępnych wykonawcy zasobów podmiotu udostępniającego zasoby:</w:t>
      </w:r>
    </w:p>
    <w:p w14:paraId="02ADE5F5" w14:textId="77777777" w:rsidR="007940A1" w:rsidRPr="00B109B7" w:rsidRDefault="007940A1" w:rsidP="007940A1">
      <w:pPr>
        <w:spacing w:line="280" w:lineRule="atLeast"/>
        <w:jc w:val="both"/>
        <w:rPr>
          <w:rFonts w:ascii="Times New Roman" w:hAnsi="Times New Roman" w:cs="Times New Roman"/>
          <w:sz w:val="22"/>
          <w:szCs w:val="24"/>
        </w:rPr>
      </w:pPr>
      <w:r w:rsidRPr="00B109B7">
        <w:rPr>
          <w:rFonts w:ascii="Times New Roman" w:hAnsi="Times New Roman" w:cs="Times New Roman"/>
          <w:sz w:val="22"/>
          <w:szCs w:val="24"/>
        </w:rPr>
        <w:t xml:space="preserve">…………....................................................................................................................................... </w:t>
      </w:r>
    </w:p>
    <w:p w14:paraId="645B9E66" w14:textId="77777777" w:rsidR="007940A1" w:rsidRPr="00B109B7" w:rsidRDefault="007940A1" w:rsidP="007940A1">
      <w:pPr>
        <w:pStyle w:val="Default"/>
        <w:numPr>
          <w:ilvl w:val="0"/>
          <w:numId w:val="10"/>
        </w:numPr>
        <w:suppressAutoHyphens w:val="0"/>
        <w:autoSpaceDN w:val="0"/>
        <w:adjustRightInd w:val="0"/>
        <w:spacing w:line="280" w:lineRule="atLeast"/>
        <w:jc w:val="both"/>
        <w:rPr>
          <w:rFonts w:ascii="Times New Roman" w:hAnsi="Times New Roman" w:cs="Times New Roman"/>
          <w:color w:val="auto"/>
          <w:sz w:val="22"/>
        </w:rPr>
      </w:pPr>
      <w:r w:rsidRPr="00B109B7">
        <w:rPr>
          <w:rFonts w:ascii="Times New Roman" w:hAnsi="Times New Roman" w:cs="Times New Roman"/>
          <w:color w:val="auto"/>
          <w:sz w:val="22"/>
        </w:rPr>
        <w:t>sposób i okres udostępnienia wykonawcy i wykorzystania przez niego zasobów podmiotu udostępniającego te zasoby przy wykonywaniu zamówienia:</w:t>
      </w:r>
    </w:p>
    <w:p w14:paraId="29D8AA51" w14:textId="77777777" w:rsidR="007940A1" w:rsidRPr="00B109B7" w:rsidRDefault="007940A1" w:rsidP="007940A1">
      <w:pPr>
        <w:pStyle w:val="Default"/>
        <w:spacing w:line="280" w:lineRule="atLeast"/>
        <w:jc w:val="both"/>
        <w:rPr>
          <w:rFonts w:ascii="Times New Roman" w:hAnsi="Times New Roman" w:cs="Times New Roman"/>
          <w:color w:val="auto"/>
          <w:sz w:val="22"/>
        </w:rPr>
      </w:pPr>
      <w:r w:rsidRPr="00B109B7">
        <w:rPr>
          <w:rFonts w:ascii="Times New Roman" w:hAnsi="Times New Roman" w:cs="Times New Roman"/>
          <w:color w:val="auto"/>
          <w:sz w:val="22"/>
        </w:rPr>
        <w:t>………….......................................................................................................................................</w:t>
      </w:r>
    </w:p>
    <w:p w14:paraId="780AA82F" w14:textId="77777777" w:rsidR="007940A1" w:rsidRPr="00B109B7" w:rsidRDefault="007940A1" w:rsidP="007940A1">
      <w:pPr>
        <w:widowControl/>
        <w:numPr>
          <w:ilvl w:val="0"/>
          <w:numId w:val="10"/>
        </w:numPr>
        <w:suppressAutoHyphens w:val="0"/>
        <w:autoSpaceDE/>
        <w:spacing w:line="280" w:lineRule="atLeast"/>
        <w:jc w:val="both"/>
        <w:rPr>
          <w:rFonts w:ascii="Times New Roman" w:hAnsi="Times New Roman" w:cs="Times New Roman"/>
          <w:sz w:val="22"/>
          <w:szCs w:val="24"/>
        </w:rPr>
      </w:pPr>
      <w:r w:rsidRPr="00B109B7">
        <w:rPr>
          <w:rFonts w:ascii="Times New Roman" w:hAnsi="Times New Roman" w:cs="Times New Roman"/>
          <w:sz w:val="22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14:paraId="4BE30D35" w14:textId="77777777" w:rsidR="007940A1" w:rsidRPr="00BD4984" w:rsidRDefault="007940A1" w:rsidP="00BD4984">
      <w:pPr>
        <w:spacing w:line="280" w:lineRule="atLeast"/>
        <w:jc w:val="both"/>
        <w:rPr>
          <w:rFonts w:ascii="Times New Roman" w:hAnsi="Times New Roman" w:cs="Times New Roman"/>
          <w:sz w:val="22"/>
          <w:szCs w:val="24"/>
        </w:rPr>
      </w:pPr>
      <w:r w:rsidRPr="00B109B7">
        <w:rPr>
          <w:rFonts w:ascii="Times New Roman" w:hAnsi="Times New Roman" w:cs="Times New Roman"/>
          <w:sz w:val="22"/>
          <w:szCs w:val="24"/>
        </w:rPr>
        <w:t>………….......................................................................................................................................</w:t>
      </w:r>
    </w:p>
    <w:p w14:paraId="607E8717" w14:textId="77777777" w:rsidR="007940A1" w:rsidRPr="00B109B7" w:rsidRDefault="007940A1" w:rsidP="007940A1">
      <w:pPr>
        <w:pStyle w:val="NormalnyWeb"/>
        <w:spacing w:line="276" w:lineRule="auto"/>
        <w:jc w:val="both"/>
        <w:rPr>
          <w:color w:val="000000"/>
          <w:sz w:val="22"/>
        </w:rPr>
      </w:pPr>
      <w:r w:rsidRPr="00B109B7">
        <w:rPr>
          <w:color w:val="000000"/>
          <w:sz w:val="22"/>
        </w:rPr>
        <w:t xml:space="preserve">OŚWIADCZAM, jako podmiot </w:t>
      </w:r>
      <w:r w:rsidR="00434827" w:rsidRPr="00B109B7">
        <w:rPr>
          <w:color w:val="000000"/>
          <w:sz w:val="22"/>
        </w:rPr>
        <w:t>udostępniający</w:t>
      </w:r>
      <w:r w:rsidRPr="00B109B7">
        <w:rPr>
          <w:color w:val="000000"/>
          <w:sz w:val="22"/>
        </w:rPr>
        <w:t xml:space="preserve"> zasoby </w:t>
      </w:r>
      <w:r w:rsidR="00434827" w:rsidRPr="00B109B7">
        <w:rPr>
          <w:color w:val="000000"/>
          <w:sz w:val="22"/>
        </w:rPr>
        <w:t>W</w:t>
      </w:r>
      <w:r w:rsidRPr="00B109B7">
        <w:rPr>
          <w:color w:val="000000"/>
          <w:sz w:val="22"/>
        </w:rPr>
        <w:t xml:space="preserve">ykonawcy, że stosunek łączący mnie z </w:t>
      </w:r>
      <w:r w:rsidR="00434827" w:rsidRPr="00B109B7">
        <w:rPr>
          <w:color w:val="000000"/>
          <w:sz w:val="22"/>
        </w:rPr>
        <w:t>W</w:t>
      </w:r>
      <w:r w:rsidRPr="00B109B7">
        <w:rPr>
          <w:color w:val="000000"/>
          <w:sz w:val="22"/>
        </w:rPr>
        <w:t>ykonawcą, gwarantuje rzeczywisty dostęp do tych zasobów.</w:t>
      </w:r>
    </w:p>
    <w:p w14:paraId="26E854ED" w14:textId="12E4F5B4" w:rsidR="003F3FCE" w:rsidRPr="0043216E" w:rsidRDefault="003F3FCE" w:rsidP="003F3FCE">
      <w:pPr>
        <w:shd w:val="clear" w:color="auto" w:fill="FFFFFF"/>
        <w:tabs>
          <w:tab w:val="left" w:pos="902"/>
        </w:tabs>
        <w:autoSpaceDN w:val="0"/>
        <w:rPr>
          <w:rFonts w:ascii="Times New Roman" w:hAnsi="Times New Roman" w:cs="Times New Roman"/>
          <w:b/>
          <w:bCs/>
          <w:sz w:val="24"/>
          <w:szCs w:val="24"/>
        </w:rPr>
      </w:pPr>
      <w:r w:rsidRPr="00B109B7">
        <w:rPr>
          <w:rFonts w:ascii="Times New Roman" w:hAnsi="Times New Roman" w:cs="Times New Roman"/>
          <w:b/>
          <w:bCs/>
          <w:sz w:val="22"/>
          <w:szCs w:val="24"/>
        </w:rPr>
        <w:tab/>
      </w:r>
      <w:r w:rsidRPr="0043216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3216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3216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3216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3216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3216E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</w:t>
      </w:r>
    </w:p>
    <w:p w14:paraId="3A0EBD5F" w14:textId="77777777" w:rsidR="003F3FCE" w:rsidRPr="002B64B0" w:rsidRDefault="003F3FCE" w:rsidP="004D1043">
      <w:pPr>
        <w:jc w:val="right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Oświadczenie winne być podpisane</w:t>
      </w:r>
      <w:r w:rsidRPr="002B64B0">
        <w:rPr>
          <w:rFonts w:ascii="Cambria" w:hAnsi="Cambria"/>
          <w:b/>
          <w:i/>
        </w:rPr>
        <w:t xml:space="preserve"> kwalifikowanym podpisem elektronicznym </w:t>
      </w:r>
    </w:p>
    <w:p w14:paraId="742847AA" w14:textId="65CCFBB8" w:rsidR="003F3FCE" w:rsidRPr="002B64B0" w:rsidRDefault="003F3FCE" w:rsidP="004D1043">
      <w:pPr>
        <w:jc w:val="right"/>
        <w:rPr>
          <w:rFonts w:ascii="Cambria" w:hAnsi="Cambria"/>
          <w:b/>
          <w:i/>
          <w:color w:val="000000"/>
          <w:u w:color="000000"/>
        </w:rPr>
      </w:pPr>
      <w:r w:rsidRPr="002B64B0">
        <w:rPr>
          <w:rFonts w:ascii="Cambria" w:hAnsi="Cambria"/>
          <w:b/>
          <w:i/>
          <w:color w:val="000000"/>
          <w:u w:color="000000"/>
        </w:rPr>
        <w:t>lub podpisem zaufanym lub podpisem osobistym</w:t>
      </w:r>
      <w:r w:rsidR="004D1043">
        <w:rPr>
          <w:rFonts w:ascii="Cambria" w:hAnsi="Cambria"/>
          <w:b/>
          <w:i/>
          <w:color w:val="000000"/>
          <w:u w:color="000000"/>
        </w:rPr>
        <w:t xml:space="preserve"> elektronicznym</w:t>
      </w:r>
      <w:r w:rsidRPr="002B64B0">
        <w:rPr>
          <w:rFonts w:ascii="Cambria" w:hAnsi="Cambria"/>
          <w:b/>
          <w:i/>
          <w:color w:val="000000"/>
          <w:u w:color="000000"/>
        </w:rPr>
        <w:t xml:space="preserve">  </w:t>
      </w:r>
    </w:p>
    <w:p w14:paraId="48524256" w14:textId="77777777" w:rsidR="00E76E93" w:rsidRPr="00B109B7" w:rsidRDefault="003F3FCE" w:rsidP="004D1043">
      <w:pPr>
        <w:jc w:val="right"/>
        <w:rPr>
          <w:rFonts w:ascii="Cambria" w:hAnsi="Cambria"/>
          <w:b/>
          <w:i/>
        </w:rPr>
      </w:pPr>
      <w:r w:rsidRPr="002B64B0">
        <w:rPr>
          <w:rFonts w:ascii="Cambria" w:hAnsi="Cambria"/>
          <w:b/>
          <w:i/>
          <w:color w:val="000000"/>
          <w:u w:color="000000"/>
        </w:rPr>
        <w:t>osoby/osób uprawnionych składania oświadczeń woli w imieniu Wykonawcy</w:t>
      </w:r>
    </w:p>
    <w:sectPr w:rsidR="00E76E93" w:rsidRPr="00B109B7" w:rsidSect="005B555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284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058073" w14:textId="77777777" w:rsidR="00ED7ED0" w:rsidRDefault="00ED7ED0">
      <w:r>
        <w:separator/>
      </w:r>
    </w:p>
  </w:endnote>
  <w:endnote w:type="continuationSeparator" w:id="0">
    <w:p w14:paraId="292CE9A4" w14:textId="77777777" w:rsidR="00ED7ED0" w:rsidRDefault="00ED7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ECECD" w14:textId="24DA4EAF" w:rsidR="00E34B5E" w:rsidRDefault="009D5FB6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0DB4FBEC" wp14:editId="1CAFF1C2">
              <wp:simplePos x="0" y="0"/>
              <wp:positionH relativeFrom="page">
                <wp:posOffset>6660515</wp:posOffset>
              </wp:positionH>
              <wp:positionV relativeFrom="paragraph">
                <wp:posOffset>635</wp:posOffset>
              </wp:positionV>
              <wp:extent cx="140335" cy="144780"/>
              <wp:effectExtent l="2540" t="635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44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314F31" w14:textId="77777777" w:rsidR="00E34B5E" w:rsidRDefault="00E34B5E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B109B7">
                            <w:rPr>
                              <w:rStyle w:val="Numerstrony"/>
                              <w:noProof/>
                            </w:rPr>
                            <w:t>1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635" tIns="635" rIns="635" bIns="63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B4FBE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24.45pt;margin-top:.05pt;width:11.05pt;height:11.4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" stroked="f">
              <v:textbox inset=".05pt,.05pt,.05pt,.05pt">
                <w:txbxContent>
                  <w:p w14:paraId="73314F31" w14:textId="77777777" w:rsidR="00E34B5E" w:rsidRDefault="00E34B5E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B109B7">
                      <w:rPr>
                        <w:rStyle w:val="Numerstrony"/>
                        <w:noProof/>
                      </w:rPr>
                      <w:t>1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919A3C" w14:textId="77777777" w:rsidR="00E34B5E" w:rsidRDefault="00E34B5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D962ED" w14:textId="77777777" w:rsidR="00ED7ED0" w:rsidRDefault="00ED7ED0">
      <w:r>
        <w:separator/>
      </w:r>
    </w:p>
  </w:footnote>
  <w:footnote w:type="continuationSeparator" w:id="0">
    <w:p w14:paraId="551C66E4" w14:textId="77777777" w:rsidR="00ED7ED0" w:rsidRDefault="00ED7E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411C27" w14:textId="77777777" w:rsidR="00E34B5E" w:rsidRDefault="00E34B5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67380" w14:textId="77777777" w:rsidR="00E34B5E" w:rsidRDefault="00E34B5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/>
        <w:b/>
        <w:i w:val="0"/>
        <w:sz w:val="24"/>
        <w:szCs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i w:val="0"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/>
        <w:b/>
        <w:i w:val="0"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b/>
        <w:i w:val="0"/>
        <w:sz w:val="24"/>
        <w:szCs w:val="24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ascii="Times New Roman" w:eastAsia="Times New Roman" w:hAnsi="Times New Roman" w:cs="Times New Roman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9"/>
        </w:tabs>
        <w:ind w:left="729" w:hanging="360"/>
      </w:pPr>
      <w:rPr>
        <w:rFonts w:ascii="Times New Roman" w:hAnsi="Times New Roman" w:cs="Times New Roman"/>
        <w:b/>
        <w:i w:val="0"/>
        <w:sz w:val="22"/>
        <w:szCs w:val="22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729"/>
        </w:tabs>
        <w:ind w:left="729" w:hanging="360"/>
      </w:pPr>
      <w:rPr>
        <w:rFonts w:ascii="Times New Roman" w:eastAsia="SimSun" w:hAnsi="Times New Roman" w:cs="Times New Roman"/>
        <w:b/>
        <w:bCs/>
        <w:i w:val="0"/>
        <w:iCs/>
        <w:sz w:val="24"/>
        <w:szCs w:val="24"/>
        <w:lang w:eastAsia="zh-CN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  <w:b/>
        <w:bCs/>
        <w:i w:val="0"/>
        <w:iCs/>
        <w:sz w:val="24"/>
        <w:szCs w:val="24"/>
        <w:lang w:eastAsia="zh-C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b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/>
        <w:b/>
        <w:sz w:val="24"/>
        <w:szCs w:val="24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b/>
        <w:i/>
        <w:sz w:val="24"/>
        <w:szCs w:val="24"/>
        <w:lang w:eastAsia="zh-C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7"/>
        </w:tabs>
        <w:ind w:left="37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57"/>
        </w:tabs>
        <w:ind w:left="75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117"/>
        </w:tabs>
        <w:ind w:left="111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477"/>
        </w:tabs>
        <w:ind w:left="147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37"/>
        </w:tabs>
        <w:ind w:left="183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197"/>
        </w:tabs>
        <w:ind w:left="2197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7"/>
        </w:tabs>
        <w:ind w:left="2557" w:hanging="360"/>
      </w:pPr>
      <w:rPr>
        <w:rFonts w:hint="default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b/>
      </w:rPr>
    </w:lvl>
  </w:abstractNum>
  <w:abstractNum w:abstractNumId="23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bCs/>
        <w:sz w:val="24"/>
        <w:szCs w:val="24"/>
      </w:r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</w:abstractNum>
  <w:abstractNum w:abstractNumId="25" w15:restartNumberingAfterBreak="0">
    <w:nsid w:val="0000001A"/>
    <w:multiLevelType w:val="multilevel"/>
    <w:tmpl w:val="49B051FC"/>
    <w:name w:val="WW8Num2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b/>
        <w:sz w:val="16"/>
        <w:szCs w:val="16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928" w:hanging="360"/>
      </w:pPr>
      <w:rPr>
        <w:rFonts w:ascii="Times New Roman" w:hAnsi="Times New Roman" w:cs="Times New Roman" w:hint="default"/>
        <w:b/>
        <w:sz w:val="24"/>
        <w:szCs w:val="24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b/>
        <w:sz w:val="16"/>
        <w:szCs w:val="16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</w:abstractNum>
  <w:abstractNum w:abstractNumId="27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hint="default"/>
        <w:b/>
      </w:rPr>
    </w:lvl>
  </w:abstractNum>
  <w:abstractNum w:abstractNumId="28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9" w15:restartNumberingAfterBreak="0">
    <w:nsid w:val="0000001E"/>
    <w:multiLevelType w:val="singleLevel"/>
    <w:tmpl w:val="0000001E"/>
    <w:name w:val="WW8Num30"/>
    <w:lvl w:ilvl="0">
      <w:start w:val="3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/>
        <w:sz w:val="24"/>
        <w:szCs w:val="24"/>
      </w:r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</w:abstractNum>
  <w:abstractNum w:abstractNumId="31" w15:restartNumberingAfterBreak="0">
    <w:nsid w:val="00000020"/>
    <w:multiLevelType w:val="multilevel"/>
    <w:tmpl w:val="00000020"/>
    <w:name w:val="WW8Num3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33" w15:restartNumberingAfterBreak="0">
    <w:nsid w:val="00000022"/>
    <w:multiLevelType w:val="multilevel"/>
    <w:tmpl w:val="94866C86"/>
    <w:name w:val="WW8Num34"/>
    <w:lvl w:ilvl="0">
      <w:start w:val="1"/>
      <w:numFmt w:val="lowerLetter"/>
      <w:lvlText w:val="%1)"/>
      <w:lvlJc w:val="left"/>
      <w:pPr>
        <w:tabs>
          <w:tab w:val="num" w:pos="1288"/>
        </w:tabs>
        <w:ind w:left="1288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2023"/>
        </w:tabs>
        <w:ind w:left="2023" w:hanging="375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00000023"/>
    <w:multiLevelType w:val="single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b/>
      </w:rPr>
    </w:lvl>
  </w:abstractNum>
  <w:abstractNum w:abstractNumId="35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-982"/>
        </w:tabs>
        <w:ind w:left="98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818"/>
        </w:tabs>
        <w:ind w:left="818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538"/>
        </w:tabs>
        <w:ind w:left="1538" w:hanging="180"/>
      </w:pPr>
    </w:lvl>
    <w:lvl w:ilvl="3">
      <w:start w:val="1"/>
      <w:numFmt w:val="decimal"/>
      <w:lvlText w:val="%4."/>
      <w:lvlJc w:val="left"/>
      <w:pPr>
        <w:tabs>
          <w:tab w:val="num" w:pos="2258"/>
        </w:tabs>
        <w:ind w:left="2258" w:hanging="360"/>
      </w:pPr>
    </w:lvl>
    <w:lvl w:ilvl="4">
      <w:start w:val="1"/>
      <w:numFmt w:val="lowerLetter"/>
      <w:lvlText w:val="%5."/>
      <w:lvlJc w:val="left"/>
      <w:pPr>
        <w:tabs>
          <w:tab w:val="num" w:pos="2978"/>
        </w:tabs>
        <w:ind w:left="2978" w:hanging="360"/>
      </w:pPr>
    </w:lvl>
    <w:lvl w:ilvl="5">
      <w:start w:val="1"/>
      <w:numFmt w:val="lowerRoman"/>
      <w:lvlText w:val="%6."/>
      <w:lvlJc w:val="right"/>
      <w:pPr>
        <w:tabs>
          <w:tab w:val="num" w:pos="3698"/>
        </w:tabs>
        <w:ind w:left="3698" w:hanging="180"/>
      </w:pPr>
    </w:lvl>
    <w:lvl w:ilvl="6">
      <w:start w:val="1"/>
      <w:numFmt w:val="decimal"/>
      <w:lvlText w:val="%7."/>
      <w:lvlJc w:val="left"/>
      <w:pPr>
        <w:tabs>
          <w:tab w:val="num" w:pos="4418"/>
        </w:tabs>
        <w:ind w:left="4418" w:hanging="360"/>
      </w:pPr>
    </w:lvl>
    <w:lvl w:ilvl="7">
      <w:start w:val="1"/>
      <w:numFmt w:val="lowerLetter"/>
      <w:lvlText w:val="%8."/>
      <w:lvlJc w:val="left"/>
      <w:pPr>
        <w:tabs>
          <w:tab w:val="num" w:pos="5138"/>
        </w:tabs>
        <w:ind w:left="5138" w:hanging="360"/>
      </w:pPr>
    </w:lvl>
    <w:lvl w:ilvl="8">
      <w:start w:val="1"/>
      <w:numFmt w:val="lowerRoman"/>
      <w:lvlText w:val="%9."/>
      <w:lvlJc w:val="right"/>
      <w:pPr>
        <w:tabs>
          <w:tab w:val="num" w:pos="5858"/>
        </w:tabs>
        <w:ind w:left="5858" w:hanging="180"/>
      </w:pPr>
    </w:lvl>
  </w:abstractNum>
  <w:abstractNum w:abstractNumId="36" w15:restartNumberingAfterBreak="0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Liberation Serif" w:hAnsi="Liberation Serif" w:cs="Times New Roman" w:hint="default"/>
        <w:sz w:val="24"/>
        <w:szCs w:val="24"/>
        <w:lang w:eastAsia="pl-PL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>
        <w:rFonts w:ascii="Times New Roman" w:hAnsi="Times New Roman" w:cs="Times New Roman" w:hint="default"/>
        <w:sz w:val="24"/>
        <w:szCs w:val="24"/>
        <w:lang w:eastAsia="pl-P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</w:abstractNum>
  <w:abstractNum w:abstractNumId="38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</w:abstractNum>
  <w:abstractNum w:abstractNumId="39" w15:restartNumberingAfterBreak="0">
    <w:nsid w:val="00000028"/>
    <w:multiLevelType w:val="singleLevel"/>
    <w:tmpl w:val="00000028"/>
    <w:name w:val="WW8Num40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</w:abstractNum>
  <w:abstractNum w:abstractNumId="40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)"/>
      <w:lvlJc w:val="left"/>
      <w:pPr>
        <w:tabs>
          <w:tab w:val="num" w:pos="-360"/>
        </w:tabs>
        <w:ind w:left="360" w:hanging="360"/>
      </w:pPr>
      <w:rPr>
        <w:rFonts w:eastAsia="Times New Roman"/>
        <w:b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496E54EE"/>
    <w:multiLevelType w:val="hybridMultilevel"/>
    <w:tmpl w:val="AD86791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F176ED4"/>
    <w:multiLevelType w:val="hybridMultilevel"/>
    <w:tmpl w:val="1B2847AC"/>
    <w:lvl w:ilvl="0" w:tplc="041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B616630"/>
    <w:multiLevelType w:val="hybridMultilevel"/>
    <w:tmpl w:val="3288F6C6"/>
    <w:lvl w:ilvl="0" w:tplc="041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D7573ED"/>
    <w:multiLevelType w:val="hybridMultilevel"/>
    <w:tmpl w:val="23F6E028"/>
    <w:lvl w:ilvl="0" w:tplc="041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FEE4F78"/>
    <w:multiLevelType w:val="hybridMultilevel"/>
    <w:tmpl w:val="06903AE4"/>
    <w:lvl w:ilvl="0" w:tplc="041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2805F71"/>
    <w:multiLevelType w:val="hybridMultilevel"/>
    <w:tmpl w:val="69181E66"/>
    <w:lvl w:ilvl="0" w:tplc="041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55D37D5"/>
    <w:multiLevelType w:val="hybridMultilevel"/>
    <w:tmpl w:val="3B60515A"/>
    <w:lvl w:ilvl="0" w:tplc="041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26268153">
    <w:abstractNumId w:val="0"/>
  </w:num>
  <w:num w:numId="2" w16cid:durableId="304244212">
    <w:abstractNumId w:val="48"/>
  </w:num>
  <w:num w:numId="3" w16cid:durableId="540437329">
    <w:abstractNumId w:val="45"/>
  </w:num>
  <w:num w:numId="4" w16cid:durableId="1411392553">
    <w:abstractNumId w:val="42"/>
  </w:num>
  <w:num w:numId="5" w16cid:durableId="1956864453">
    <w:abstractNumId w:val="44"/>
  </w:num>
  <w:num w:numId="6" w16cid:durableId="51124755">
    <w:abstractNumId w:val="46"/>
  </w:num>
  <w:num w:numId="7" w16cid:durableId="290870035">
    <w:abstractNumId w:val="43"/>
  </w:num>
  <w:num w:numId="8" w16cid:durableId="1101485356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06709722">
    <w:abstractNumId w:val="47"/>
  </w:num>
  <w:num w:numId="10" w16cid:durableId="2010253984">
    <w:abstractNumId w:val="4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344"/>
    <w:rsid w:val="00045033"/>
    <w:rsid w:val="001204A4"/>
    <w:rsid w:val="00211783"/>
    <w:rsid w:val="00241AC7"/>
    <w:rsid w:val="00246E9E"/>
    <w:rsid w:val="00282312"/>
    <w:rsid w:val="0028658E"/>
    <w:rsid w:val="002B4F5B"/>
    <w:rsid w:val="002D7ABB"/>
    <w:rsid w:val="002F12E3"/>
    <w:rsid w:val="0030458C"/>
    <w:rsid w:val="0032146E"/>
    <w:rsid w:val="0033343F"/>
    <w:rsid w:val="00365DB4"/>
    <w:rsid w:val="003A4737"/>
    <w:rsid w:val="003F3FCE"/>
    <w:rsid w:val="00434827"/>
    <w:rsid w:val="00445CAE"/>
    <w:rsid w:val="00446882"/>
    <w:rsid w:val="00482CDE"/>
    <w:rsid w:val="004D1043"/>
    <w:rsid w:val="005410AB"/>
    <w:rsid w:val="0054426E"/>
    <w:rsid w:val="005B555E"/>
    <w:rsid w:val="005E3B46"/>
    <w:rsid w:val="00665DBF"/>
    <w:rsid w:val="006F2855"/>
    <w:rsid w:val="007940A1"/>
    <w:rsid w:val="007F01E2"/>
    <w:rsid w:val="00823EF1"/>
    <w:rsid w:val="008C6272"/>
    <w:rsid w:val="008E71D4"/>
    <w:rsid w:val="009716A3"/>
    <w:rsid w:val="009D5FB6"/>
    <w:rsid w:val="009E192F"/>
    <w:rsid w:val="009F0CD2"/>
    <w:rsid w:val="009F1E92"/>
    <w:rsid w:val="00A06D03"/>
    <w:rsid w:val="00A260AD"/>
    <w:rsid w:val="00A356BD"/>
    <w:rsid w:val="00A533BE"/>
    <w:rsid w:val="00AC3200"/>
    <w:rsid w:val="00AC3731"/>
    <w:rsid w:val="00B00D87"/>
    <w:rsid w:val="00B041CF"/>
    <w:rsid w:val="00B07D95"/>
    <w:rsid w:val="00B109B7"/>
    <w:rsid w:val="00B30F6E"/>
    <w:rsid w:val="00B51872"/>
    <w:rsid w:val="00B55C62"/>
    <w:rsid w:val="00BC74EB"/>
    <w:rsid w:val="00BD4984"/>
    <w:rsid w:val="00C00260"/>
    <w:rsid w:val="00C57344"/>
    <w:rsid w:val="00C62436"/>
    <w:rsid w:val="00CA6A3A"/>
    <w:rsid w:val="00CC07D3"/>
    <w:rsid w:val="00D02587"/>
    <w:rsid w:val="00D9787B"/>
    <w:rsid w:val="00E34B5E"/>
    <w:rsid w:val="00E76E93"/>
    <w:rsid w:val="00E91432"/>
    <w:rsid w:val="00EB0343"/>
    <w:rsid w:val="00ED7ED0"/>
    <w:rsid w:val="00F8190F"/>
    <w:rsid w:val="00FA1A06"/>
    <w:rsid w:val="00FB5260"/>
    <w:rsid w:val="00FC0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8548A5D"/>
  <w15:chartTrackingRefBased/>
  <w15:docId w15:val="{E4C71402-E6F4-4B51-A89C-B15E9EDEA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styleId="Nagwek2">
    <w:name w:val="heading 2"/>
    <w:basedOn w:val="Normalny"/>
    <w:next w:val="Normalny"/>
    <w:qFormat/>
    <w:pPr>
      <w:keepNext/>
      <w:widowControl/>
      <w:numPr>
        <w:ilvl w:val="1"/>
        <w:numId w:val="1"/>
      </w:numPr>
      <w:tabs>
        <w:tab w:val="left" w:pos="0"/>
      </w:tabs>
      <w:autoSpaceDE/>
      <w:outlineLvl w:val="1"/>
    </w:pPr>
    <w:rPr>
      <w:rFonts w:ascii="Times New Roman" w:hAnsi="Times New Roman" w:cs="Times New Roman"/>
      <w:b/>
      <w:sz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7940A1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/>
      <w:b/>
      <w:i w:val="0"/>
      <w:sz w:val="24"/>
      <w:szCs w:val="24"/>
    </w:rPr>
  </w:style>
  <w:style w:type="character" w:customStyle="1" w:styleId="WW8Num3z0">
    <w:name w:val="WW8Num3z0"/>
    <w:rPr>
      <w:rFonts w:ascii="Times New Roman" w:hAnsi="Times New Roman" w:cs="Times New Roman"/>
      <w:b/>
      <w:i w:val="0"/>
      <w:sz w:val="24"/>
      <w:szCs w:val="24"/>
    </w:rPr>
  </w:style>
  <w:style w:type="character" w:customStyle="1" w:styleId="WW8Num4z0">
    <w:name w:val="WW8Num4z0"/>
    <w:rPr>
      <w:rFonts w:ascii="Times New Roman" w:hAnsi="Times New Roman" w:cs="Times New Roman"/>
      <w:b/>
      <w:i w:val="0"/>
      <w:sz w:val="24"/>
      <w:szCs w:val="24"/>
    </w:rPr>
  </w:style>
  <w:style w:type="character" w:customStyle="1" w:styleId="WW8Num5z0">
    <w:name w:val="WW8Num5z0"/>
    <w:rPr>
      <w:rFonts w:ascii="StarSymbol" w:hAnsi="StarSymbol" w:cs="StarSymbol"/>
      <w:b/>
      <w:i w:val="0"/>
      <w:sz w:val="24"/>
      <w:szCs w:val="24"/>
    </w:rPr>
  </w:style>
  <w:style w:type="character" w:customStyle="1" w:styleId="WW8Num6z0">
    <w:name w:val="WW8Num6z0"/>
    <w:rPr>
      <w:rFonts w:ascii="Times New Roman" w:hAnsi="Times New Roman" w:cs="Times New Roman"/>
      <w:sz w:val="24"/>
      <w:szCs w:val="24"/>
    </w:rPr>
  </w:style>
  <w:style w:type="character" w:customStyle="1" w:styleId="WW8Num7z0">
    <w:name w:val="WW8Num7z0"/>
    <w:rPr>
      <w:rFonts w:ascii="Times New Roman" w:eastAsia="Times New Roman" w:hAnsi="Times New Roman" w:cs="Times New Roman"/>
      <w:b/>
      <w:i w:val="0"/>
      <w:sz w:val="24"/>
      <w:szCs w:val="24"/>
    </w:rPr>
  </w:style>
  <w:style w:type="character" w:customStyle="1" w:styleId="WW8Num7z1">
    <w:name w:val="WW8Num7z1"/>
    <w:rPr>
      <w:b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eastAsia="Times New Roman" w:hAnsi="Times New Roman" w:cs="Times New Roman"/>
      <w:b/>
      <w:i w:val="0"/>
      <w:sz w:val="24"/>
      <w:szCs w:val="24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eastAsia="Times New Roman" w:hAnsi="Times New Roman" w:cs="Times New Roman" w:hint="default"/>
      <w:b/>
      <w:bCs/>
      <w:sz w:val="24"/>
      <w:szCs w:val="24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eastAsia="Times New Roman" w:hAnsi="Times New Roman" w:cs="Times New Roman"/>
      <w:b/>
      <w:i w:val="0"/>
      <w:sz w:val="24"/>
      <w:szCs w:val="24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hAnsi="Times New Roman" w:cs="Times New Roman"/>
      <w:b/>
      <w:i w:val="0"/>
      <w:sz w:val="22"/>
      <w:szCs w:val="22"/>
    </w:rPr>
  </w:style>
  <w:style w:type="character" w:customStyle="1" w:styleId="WW8Num11z1">
    <w:name w:val="WW8Num11z1"/>
    <w:rPr>
      <w:b/>
      <w:i w:val="0"/>
    </w:rPr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b/>
      <w:i w:val="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Times New Roman" w:eastAsia="SimSun" w:hAnsi="Times New Roman" w:cs="Times New Roman"/>
      <w:b/>
      <w:bCs/>
      <w:i w:val="0"/>
      <w:iCs/>
      <w:sz w:val="24"/>
      <w:szCs w:val="24"/>
      <w:lang w:eastAsia="zh-CN"/>
    </w:rPr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eastAsia="Times New Roman" w:hAnsi="Times New Roman" w:cs="Times New Roman"/>
      <w:b/>
      <w:i w:val="0"/>
      <w:sz w:val="24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b/>
      <w:i w:val="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b/>
      <w:i w:val="0"/>
    </w:rPr>
  </w:style>
  <w:style w:type="character" w:customStyle="1" w:styleId="WW8Num17z1">
    <w:name w:val="WW8Num17z1"/>
    <w:rPr>
      <w:rFonts w:ascii="StarSymbol" w:hAnsi="StarSymbol" w:cs="StarSymbol"/>
    </w:rPr>
  </w:style>
  <w:style w:type="character" w:customStyle="1" w:styleId="WW8Num17z2">
    <w:name w:val="WW8Num17z2"/>
    <w:rPr>
      <w:rFonts w:ascii="Times New Roman" w:hAnsi="Times New Roman" w:cs="Times New Roman"/>
      <w:b/>
      <w:sz w:val="24"/>
      <w:szCs w:val="24"/>
    </w:rPr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hAnsi="Times New Roman" w:cs="Times New Roman"/>
      <w:b/>
      <w:sz w:val="24"/>
      <w:szCs w:val="24"/>
    </w:rPr>
  </w:style>
  <w:style w:type="character" w:customStyle="1" w:styleId="WW8Num19z0">
    <w:name w:val="WW8Num19z0"/>
    <w:rPr>
      <w:rFonts w:ascii="Times New Roman" w:hAnsi="Times New Roman" w:cs="Times New Roman" w:hint="default"/>
      <w:b/>
      <w:i/>
      <w:sz w:val="24"/>
      <w:szCs w:val="24"/>
      <w:lang w:eastAsia="zh-CN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 w:hint="default"/>
      <w:b/>
      <w:i w:val="0"/>
      <w:sz w:val="24"/>
      <w:szCs w:val="24"/>
    </w:rPr>
  </w:style>
  <w:style w:type="character" w:customStyle="1" w:styleId="WW8Num20z1">
    <w:name w:val="WW8Num20z1"/>
    <w:rPr>
      <w:rFonts w:hint="default"/>
    </w:rPr>
  </w:style>
  <w:style w:type="character" w:customStyle="1" w:styleId="WW8Num21z0">
    <w:name w:val="WW8Num21z0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22z0">
    <w:name w:val="WW8Num22z0"/>
    <w:rPr>
      <w:rFonts w:ascii="Times New Roman" w:hAnsi="Times New Roman" w:cs="Times New Roman" w:hint="default"/>
      <w:b/>
      <w:i w:val="0"/>
      <w:sz w:val="24"/>
      <w:szCs w:val="24"/>
    </w:rPr>
  </w:style>
  <w:style w:type="character" w:customStyle="1" w:styleId="WW8Num22z1">
    <w:name w:val="WW8Num22z1"/>
    <w:rPr>
      <w:b/>
    </w:rPr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b/>
    </w:rPr>
  </w:style>
  <w:style w:type="character" w:customStyle="1" w:styleId="WW8Num24z0">
    <w:name w:val="WW8Num24z0"/>
    <w:rPr>
      <w:rFonts w:ascii="Times New Roman" w:hAnsi="Times New Roman" w:cs="Times New Roman"/>
      <w:b/>
      <w:bCs/>
      <w:sz w:val="24"/>
      <w:szCs w:val="24"/>
    </w:rPr>
  </w:style>
  <w:style w:type="character" w:customStyle="1" w:styleId="WW8Num25z0">
    <w:name w:val="WW8Num25z0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WW8Num26z0">
    <w:name w:val="WW8Num26z0"/>
    <w:rPr>
      <w:rFonts w:hint="default"/>
      <w:b/>
    </w:rPr>
  </w:style>
  <w:style w:type="character" w:customStyle="1" w:styleId="WW8Num26z1">
    <w:name w:val="WW8Num26z1"/>
    <w:rPr>
      <w:rFonts w:hint="default"/>
    </w:rPr>
  </w:style>
  <w:style w:type="character" w:customStyle="1" w:styleId="WW8Num26z2">
    <w:name w:val="WW8Num26z2"/>
    <w:rPr>
      <w:rFonts w:ascii="Symbol" w:hAnsi="Symbol" w:cs="Symbol" w:hint="default"/>
      <w:b/>
      <w:sz w:val="16"/>
      <w:szCs w:val="16"/>
    </w:rPr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28z0">
    <w:name w:val="WW8Num28z0"/>
    <w:rPr>
      <w:rFonts w:hint="default"/>
      <w:b/>
    </w:rPr>
  </w:style>
  <w:style w:type="character" w:customStyle="1" w:styleId="WW8Num29z0">
    <w:name w:val="WW8Num29z0"/>
    <w:rPr>
      <w:rFonts w:ascii="Times New Roman" w:hAnsi="Times New Roman" w:cs="Times New Roman" w:hint="default"/>
      <w:sz w:val="24"/>
      <w:szCs w:val="24"/>
    </w:rPr>
  </w:style>
  <w:style w:type="character" w:customStyle="1" w:styleId="WW8Num30z0">
    <w:name w:val="WW8Num30z0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31z0">
    <w:name w:val="WW8Num31z0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32z0">
    <w:name w:val="WW8Num32z0"/>
    <w:rPr>
      <w:rFonts w:ascii="Times New Roman" w:hAnsi="Times New Roman" w:cs="Times New Roman" w:hint="default"/>
      <w:b/>
      <w:i w:val="0"/>
      <w:sz w:val="24"/>
      <w:szCs w:val="24"/>
    </w:rPr>
  </w:style>
  <w:style w:type="character" w:customStyle="1" w:styleId="WW8Num32z1">
    <w:name w:val="WW8Num32z1"/>
    <w:rPr>
      <w:rFonts w:hint="default"/>
    </w:rPr>
  </w:style>
  <w:style w:type="character" w:customStyle="1" w:styleId="WW8Num33z0">
    <w:name w:val="WW8Num33z0"/>
    <w:rPr>
      <w:rFonts w:ascii="Times New Roman" w:eastAsia="Times New Roman" w:hAnsi="Times New Roman" w:cs="Times New Roman" w:hint="default"/>
      <w:b/>
      <w:bCs/>
      <w:sz w:val="24"/>
      <w:szCs w:val="24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hint="default"/>
      <w:b/>
      <w:sz w:val="24"/>
      <w:szCs w:val="24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WW8Num34z3">
    <w:name w:val="WW8Num34z3"/>
    <w:rPr>
      <w:rFonts w:ascii="Symbol" w:hAnsi="Symbol" w:cs="Symbol" w:hint="default"/>
    </w:rPr>
  </w:style>
  <w:style w:type="character" w:customStyle="1" w:styleId="WW8Num34z4">
    <w:name w:val="WW8Num34z4"/>
    <w:rPr>
      <w:rFonts w:ascii="Courier New" w:hAnsi="Courier New" w:cs="Courier New" w:hint="default"/>
    </w:rPr>
  </w:style>
  <w:style w:type="character" w:customStyle="1" w:styleId="WW8Num35z0">
    <w:name w:val="WW8Num35z0"/>
    <w:rPr>
      <w:b/>
    </w:rPr>
  </w:style>
  <w:style w:type="character" w:customStyle="1" w:styleId="WW8Num36z0">
    <w:name w:val="WW8Num36z0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Times New Roman" w:hAnsi="Times New Roman" w:cs="Times New Roman" w:hint="default"/>
      <w:b w:val="0"/>
      <w:i w:val="0"/>
      <w:sz w:val="24"/>
    </w:rPr>
  </w:style>
  <w:style w:type="character" w:customStyle="1" w:styleId="WW8Num37z1">
    <w:name w:val="WW8Num37z1"/>
    <w:rPr>
      <w:rFonts w:ascii="Liberation Serif" w:hAnsi="Liberation Serif" w:cs="Times New Roman" w:hint="default"/>
      <w:sz w:val="24"/>
      <w:szCs w:val="24"/>
      <w:lang w:eastAsia="pl-PL"/>
    </w:rPr>
  </w:style>
  <w:style w:type="character" w:customStyle="1" w:styleId="WW8Num37z2">
    <w:name w:val="WW8Num37z2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Times New Roman" w:hAnsi="Times New Roman" w:cs="Times New Roman" w:hint="default"/>
      <w:b/>
      <w:i w:val="0"/>
      <w:sz w:val="24"/>
      <w:szCs w:val="24"/>
    </w:rPr>
  </w:style>
  <w:style w:type="character" w:customStyle="1" w:styleId="WW8Num39z0">
    <w:name w:val="WW8Num39z0"/>
    <w:rPr>
      <w:rFonts w:hint="default"/>
      <w:b/>
    </w:rPr>
  </w:style>
  <w:style w:type="character" w:customStyle="1" w:styleId="WW8Num40z0">
    <w:name w:val="WW8Num40z0"/>
    <w:rPr>
      <w:rFonts w:hint="default"/>
      <w:b/>
    </w:rPr>
  </w:style>
  <w:style w:type="character" w:customStyle="1" w:styleId="WW8Num41z0">
    <w:name w:val="WW8Num41z0"/>
    <w:rPr>
      <w:rFonts w:eastAsia="Times New Roman"/>
      <w:b/>
      <w:i w:val="0"/>
      <w:sz w:val="24"/>
    </w:rPr>
  </w:style>
  <w:style w:type="character" w:customStyle="1" w:styleId="WW8Num41z1">
    <w:name w:val="WW8Num41z1"/>
    <w:rPr>
      <w:b/>
    </w:rPr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  <w:rPr>
      <w:b/>
      <w:i w:val="0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6z1">
    <w:name w:val="WW8Num6z1"/>
    <w:rPr>
      <w:rFonts w:ascii="Wingdings 2" w:hAnsi="Wingdings 2" w:cs="StarSymbol"/>
      <w:sz w:val="18"/>
      <w:szCs w:val="18"/>
    </w:rPr>
  </w:style>
  <w:style w:type="character" w:customStyle="1" w:styleId="WW8Num6z2">
    <w:name w:val="WW8Num6z2"/>
    <w:rPr>
      <w:rFonts w:ascii="StarSymbol" w:hAnsi="StarSymbol" w:cs="StarSymbol"/>
      <w:sz w:val="18"/>
      <w:szCs w:val="18"/>
    </w:rPr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  <w:rPr>
      <w:b/>
    </w:rPr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7z1">
    <w:name w:val="WW8Num27z1"/>
    <w:rPr>
      <w:b/>
      <w:i w:val="0"/>
    </w:rPr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  <w:rPr>
      <w:b/>
      <w:i w:val="0"/>
    </w:rPr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1">
    <w:name w:val="WW8Num31z1"/>
    <w:rPr>
      <w:b/>
      <w:i w:val="0"/>
    </w:rPr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4z1">
    <w:name w:val="WW8Num34z1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1">
    <w:name w:val="WW8Num36z1"/>
    <w:rPr>
      <w:b/>
      <w:i w:val="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1">
    <w:name w:val="WW8Num39z1"/>
    <w:rPr>
      <w:rFonts w:ascii="StarSymbol" w:hAnsi="StarSymbol" w:cs="StarSymbol"/>
    </w:rPr>
  </w:style>
  <w:style w:type="character" w:customStyle="1" w:styleId="WW8Num39z2">
    <w:name w:val="WW8Num39z2"/>
    <w:rPr>
      <w:rFonts w:ascii="Times New Roman" w:hAnsi="Times New Roman" w:cs="Times New Roman"/>
      <w:b/>
      <w:sz w:val="24"/>
      <w:szCs w:val="24"/>
    </w:rPr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1">
    <w:name w:val="WW8Num40z1"/>
    <w:rPr>
      <w:rFonts w:ascii="Times New Roman" w:eastAsia="Times New Roman" w:hAnsi="Times New Roman" w:cs="Times New Roman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2z0">
    <w:name w:val="WW8Num42z0"/>
    <w:rPr>
      <w:b/>
    </w:rPr>
  </w:style>
  <w:style w:type="character" w:customStyle="1" w:styleId="WW8Num43z0">
    <w:name w:val="WW8Num43z0"/>
    <w:rPr>
      <w:rFonts w:ascii="Tahoma" w:hAnsi="Tahoma" w:cs="Tahoma"/>
      <w:b/>
      <w:i w:val="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ascii="StarSymbol" w:hAnsi="StarSymbol" w:cs="StarSymbol"/>
    </w:rPr>
  </w:style>
  <w:style w:type="character" w:customStyle="1" w:styleId="WW8Num45z0">
    <w:name w:val="WW8Num45z0"/>
    <w:rPr>
      <w:rFonts w:ascii="Tahoma" w:hAnsi="Tahoma" w:cs="Tahoma"/>
      <w:b/>
      <w:i w:val="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b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StarSymbol" w:hAnsi="StarSymbol" w:cs="StarSymbol"/>
      <w:b/>
      <w:i w:val="0"/>
    </w:rPr>
  </w:style>
  <w:style w:type="character" w:customStyle="1" w:styleId="WW8Num48z0">
    <w:name w:val="WW8Num48z0"/>
    <w:rPr>
      <w:rFonts w:ascii="Tahoma" w:hAnsi="Tahoma" w:cs="Tahoma"/>
      <w:b/>
      <w:i w:val="0"/>
    </w:rPr>
  </w:style>
  <w:style w:type="character" w:customStyle="1" w:styleId="WW8Num49z0">
    <w:name w:val="WW8Num49z0"/>
    <w:rPr>
      <w:rFonts w:ascii="Tahoma" w:hAnsi="Tahoma" w:cs="Tahoma"/>
      <w:b/>
      <w:i w:val="0"/>
      <w:sz w:val="24"/>
    </w:rPr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StarSymbol" w:hAnsi="StarSymbol" w:cs="StarSymbol"/>
      <w:b/>
      <w:i w:val="0"/>
      <w:sz w:val="24"/>
    </w:rPr>
  </w:style>
  <w:style w:type="character" w:customStyle="1" w:styleId="WW8Num52z0">
    <w:name w:val="WW8Num52z0"/>
    <w:rPr>
      <w:rFonts w:ascii="Times New Roman" w:eastAsia="Times New Roman" w:hAnsi="Times New Roman" w:cs="Times New Roman"/>
      <w:b/>
      <w:i w:val="0"/>
      <w:sz w:val="24"/>
    </w:rPr>
  </w:style>
  <w:style w:type="character" w:customStyle="1" w:styleId="WW8Num52z1">
    <w:name w:val="WW8Num52z1"/>
    <w:rPr>
      <w:rFonts w:ascii="Wingdings 2" w:hAnsi="Wingdings 2" w:cs="StarSymbol"/>
      <w:sz w:val="18"/>
      <w:szCs w:val="18"/>
    </w:rPr>
  </w:style>
  <w:style w:type="character" w:customStyle="1" w:styleId="WW8Num52z2">
    <w:name w:val="WW8Num52z2"/>
    <w:rPr>
      <w:rFonts w:ascii="StarSymbol" w:hAnsi="StarSymbol" w:cs="StarSymbol"/>
      <w:sz w:val="18"/>
      <w:szCs w:val="18"/>
    </w:rPr>
  </w:style>
  <w:style w:type="character" w:customStyle="1" w:styleId="WW8Num53z0">
    <w:name w:val="WW8Num53z0"/>
    <w:rPr>
      <w:rFonts w:ascii="Tahoma" w:hAnsi="Tahoma" w:cs="Tahoma"/>
      <w:b w:val="0"/>
    </w:rPr>
  </w:style>
  <w:style w:type="character" w:customStyle="1" w:styleId="WW8Num54z0">
    <w:name w:val="WW8Num54z0"/>
    <w:rPr>
      <w:rFonts w:hint="default"/>
      <w:b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ascii="Times New Roman" w:hAnsi="Times New Roman" w:cs="Times New Roman"/>
      <w:b/>
      <w:sz w:val="24"/>
      <w:szCs w:val="24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ascii="Times New Roman" w:hAnsi="Times New Roman" w:cs="Times New Roman" w:hint="default"/>
      <w:b/>
      <w:i/>
      <w:sz w:val="24"/>
      <w:szCs w:val="24"/>
      <w:lang w:eastAsia="zh-CN"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ascii="Times New Roman" w:hAnsi="Times New Roman" w:cs="Times New Roman" w:hint="default"/>
      <w:b/>
      <w:i w:val="0"/>
      <w:sz w:val="24"/>
      <w:szCs w:val="24"/>
    </w:rPr>
  </w:style>
  <w:style w:type="character" w:customStyle="1" w:styleId="WW8Num57z1">
    <w:name w:val="WW8Num57z1"/>
    <w:rPr>
      <w:rFonts w:hint="default"/>
    </w:rPr>
  </w:style>
  <w:style w:type="character" w:customStyle="1" w:styleId="WW8Num58z0">
    <w:name w:val="WW8Num58z0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58z1">
    <w:name w:val="WW8Num58z1"/>
    <w:rPr>
      <w:rFonts w:ascii="Courier New" w:hAnsi="Courier New" w:cs="Courier New" w:hint="default"/>
    </w:rPr>
  </w:style>
  <w:style w:type="character" w:customStyle="1" w:styleId="WW8Num58z2">
    <w:name w:val="WW8Num58z2"/>
    <w:rPr>
      <w:rFonts w:ascii="Wingdings" w:hAnsi="Wingdings" w:cs="Wingdings" w:hint="default"/>
    </w:rPr>
  </w:style>
  <w:style w:type="character" w:customStyle="1" w:styleId="WW8Num58z3">
    <w:name w:val="WW8Num58z3"/>
    <w:rPr>
      <w:rFonts w:ascii="Symbol" w:hAnsi="Symbol" w:cs="Symbol" w:hint="default"/>
    </w:rPr>
  </w:style>
  <w:style w:type="character" w:customStyle="1" w:styleId="WW8Num59z0">
    <w:name w:val="WW8Num59z0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59z1">
    <w:name w:val="WW8Num59z1"/>
  </w:style>
  <w:style w:type="character" w:customStyle="1" w:styleId="WW8Num59z2">
    <w:name w:val="WW8Num59z2"/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  <w:rPr>
      <w:rFonts w:ascii="Times New Roman" w:hAnsi="Times New Roman" w:cs="Times New Roman" w:hint="default"/>
      <w:b/>
      <w:i w:val="0"/>
      <w:sz w:val="24"/>
      <w:szCs w:val="24"/>
    </w:rPr>
  </w:style>
  <w:style w:type="character" w:customStyle="1" w:styleId="WW8Num60z1">
    <w:name w:val="WW8Num60z1"/>
    <w:rPr>
      <w:b/>
    </w:rPr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0">
    <w:name w:val="WW8Num61z0"/>
    <w:rPr>
      <w:b/>
    </w:rPr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  <w:rPr>
      <w:rFonts w:ascii="Times New Roman" w:hAnsi="Times New Roman" w:cs="Times New Roman"/>
      <w:b/>
      <w:bCs/>
      <w:sz w:val="24"/>
      <w:szCs w:val="24"/>
    </w:rPr>
  </w:style>
  <w:style w:type="character" w:customStyle="1" w:styleId="WW8Num62z1">
    <w:name w:val="WW8Num62z1"/>
  </w:style>
  <w:style w:type="character" w:customStyle="1" w:styleId="WW8Num62z2">
    <w:name w:val="WW8Num62z2"/>
    <w:rPr>
      <w:rFonts w:hint="default"/>
      <w:b/>
      <w:strike w:val="0"/>
      <w:dstrike w:val="0"/>
      <w:color w:val="auto"/>
    </w:rPr>
  </w:style>
  <w:style w:type="character" w:customStyle="1" w:styleId="WW8Num62z3">
    <w:name w:val="WW8Num62z3"/>
    <w:rPr>
      <w:rFonts w:hint="default"/>
    </w:rPr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b/>
      <w:i w:val="0"/>
    </w:rPr>
  </w:style>
  <w:style w:type="character" w:customStyle="1" w:styleId="WW8Num63z1">
    <w:name w:val="WW8Num63z1"/>
    <w:rPr>
      <w:rFonts w:ascii="StarSymbol" w:hAnsi="StarSymbol" w:cs="StarSymbol"/>
    </w:rPr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4z0">
    <w:name w:val="WW8Num64z0"/>
    <w:rPr>
      <w:rFonts w:ascii="Times New Roman" w:eastAsia="Times New Roman" w:hAnsi="Times New Roman" w:cs="Times New Roman" w:hint="default"/>
      <w:b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hint="default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66z0">
    <w:name w:val="WW8Num66z0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0">
    <w:name w:val="WW8Num67z0"/>
    <w:rPr>
      <w:rFonts w:ascii="Times New Roman" w:eastAsia="Times New Roman" w:hAnsi="Times New Roman" w:cs="Times New Roman" w:hint="default"/>
      <w:b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rFonts w:hint="default"/>
      <w:b/>
    </w:rPr>
  </w:style>
  <w:style w:type="character" w:customStyle="1" w:styleId="WW8Num68z1">
    <w:name w:val="WW8Num68z1"/>
    <w:rPr>
      <w:rFonts w:hint="default"/>
    </w:rPr>
  </w:style>
  <w:style w:type="character" w:customStyle="1" w:styleId="WW8Num68z2">
    <w:name w:val="WW8Num68z2"/>
    <w:rPr>
      <w:rFonts w:ascii="Symbol" w:hAnsi="Symbol" w:cs="Symbol" w:hint="default"/>
      <w:b/>
      <w:sz w:val="16"/>
      <w:szCs w:val="16"/>
    </w:rPr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69z1">
    <w:name w:val="WW8Num69z1"/>
  </w:style>
  <w:style w:type="character" w:customStyle="1" w:styleId="WW8Num69z2">
    <w:name w:val="WW8Num69z2"/>
  </w:style>
  <w:style w:type="character" w:customStyle="1" w:styleId="WW8Num69z3">
    <w:name w:val="WW8Num69z3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0z0">
    <w:name w:val="WW8Num70z0"/>
    <w:rPr>
      <w:rFonts w:hint="default"/>
      <w:b/>
    </w:rPr>
  </w:style>
  <w:style w:type="character" w:customStyle="1" w:styleId="WW8Num70z2">
    <w:name w:val="WW8Num70z2"/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71z0">
    <w:name w:val="WW8Num71z0"/>
    <w:rPr>
      <w:rFonts w:ascii="Times New Roman" w:hAnsi="Times New Roman" w:cs="Times New Roman" w:hint="default"/>
      <w:sz w:val="24"/>
      <w:szCs w:val="24"/>
    </w:rPr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ascii="Times New Roman" w:eastAsia="Times New Roman" w:hAnsi="Times New Roman" w:cs="Times New Roman" w:hint="default"/>
      <w:b/>
      <w:i w:val="0"/>
      <w:sz w:val="24"/>
    </w:rPr>
  </w:style>
  <w:style w:type="character" w:customStyle="1" w:styleId="WW8Num72z1">
    <w:name w:val="WW8Num72z1"/>
    <w:rPr>
      <w:rFonts w:hint="default"/>
    </w:rPr>
  </w:style>
  <w:style w:type="character" w:customStyle="1" w:styleId="WW8Num73z0">
    <w:name w:val="WW8Num73z0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73z1">
    <w:name w:val="WW8Num73z1"/>
  </w:style>
  <w:style w:type="character" w:customStyle="1" w:styleId="WW8Num73z2">
    <w:name w:val="WW8Num73z2"/>
  </w:style>
  <w:style w:type="character" w:customStyle="1" w:styleId="WW8Num73z3">
    <w:name w:val="WW8Num73z3"/>
  </w:style>
  <w:style w:type="character" w:customStyle="1" w:styleId="WW8Num73z4">
    <w:name w:val="WW8Num73z4"/>
  </w:style>
  <w:style w:type="character" w:customStyle="1" w:styleId="WW8Num73z5">
    <w:name w:val="WW8Num73z5"/>
  </w:style>
  <w:style w:type="character" w:customStyle="1" w:styleId="WW8Num73z6">
    <w:name w:val="WW8Num73z6"/>
  </w:style>
  <w:style w:type="character" w:customStyle="1" w:styleId="WW8Num73z7">
    <w:name w:val="WW8Num73z7"/>
  </w:style>
  <w:style w:type="character" w:customStyle="1" w:styleId="WW8Num73z8">
    <w:name w:val="WW8Num73z8"/>
  </w:style>
  <w:style w:type="character" w:customStyle="1" w:styleId="WW8Num74z0">
    <w:name w:val="WW8Num74z0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74z1">
    <w:name w:val="WW8Num74z1"/>
  </w:style>
  <w:style w:type="character" w:customStyle="1" w:styleId="WW8Num74z2">
    <w:name w:val="WW8Num74z2"/>
  </w:style>
  <w:style w:type="character" w:customStyle="1" w:styleId="WW8Num74z3">
    <w:name w:val="WW8Num74z3"/>
  </w:style>
  <w:style w:type="character" w:customStyle="1" w:styleId="WW8Num74z4">
    <w:name w:val="WW8Num74z4"/>
  </w:style>
  <w:style w:type="character" w:customStyle="1" w:styleId="WW8Num74z5">
    <w:name w:val="WW8Num74z5"/>
  </w:style>
  <w:style w:type="character" w:customStyle="1" w:styleId="WW8Num74z6">
    <w:name w:val="WW8Num74z6"/>
  </w:style>
  <w:style w:type="character" w:customStyle="1" w:styleId="WW8Num74z7">
    <w:name w:val="WW8Num74z7"/>
  </w:style>
  <w:style w:type="character" w:customStyle="1" w:styleId="WW8Num74z8">
    <w:name w:val="WW8Num74z8"/>
  </w:style>
  <w:style w:type="character" w:customStyle="1" w:styleId="WW8Num75z0">
    <w:name w:val="WW8Num75z0"/>
    <w:rPr>
      <w:rFonts w:ascii="Times New Roman" w:hAnsi="Times New Roman" w:cs="Times New Roman" w:hint="default"/>
      <w:b/>
      <w:i w:val="0"/>
      <w:sz w:val="24"/>
      <w:szCs w:val="24"/>
    </w:rPr>
  </w:style>
  <w:style w:type="character" w:customStyle="1" w:styleId="WW8Num75z1">
    <w:name w:val="WW8Num75z1"/>
    <w:rPr>
      <w:rFonts w:hint="default"/>
    </w:rPr>
  </w:style>
  <w:style w:type="character" w:customStyle="1" w:styleId="WW8Num76z0">
    <w:name w:val="WW8Num76z0"/>
    <w:rPr>
      <w:rFonts w:ascii="Times New Roman" w:eastAsia="Times New Roman" w:hAnsi="Times New Roman" w:cs="Times New Roman" w:hint="default"/>
      <w:b/>
      <w:bCs/>
      <w:sz w:val="24"/>
      <w:szCs w:val="24"/>
    </w:rPr>
  </w:style>
  <w:style w:type="character" w:customStyle="1" w:styleId="WW8Num76z1">
    <w:name w:val="WW8Num76z1"/>
  </w:style>
  <w:style w:type="character" w:customStyle="1" w:styleId="WW8Num76z2">
    <w:name w:val="WW8Num76z2"/>
  </w:style>
  <w:style w:type="character" w:customStyle="1" w:styleId="WW8Num76z3">
    <w:name w:val="WW8Num76z3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7z0">
    <w:name w:val="WW8Num77z0"/>
    <w:rPr>
      <w:rFonts w:ascii="Times New Roman" w:eastAsia="Times New Roman" w:hAnsi="Times New Roman" w:cs="Times New Roman" w:hint="default"/>
      <w:b/>
    </w:rPr>
  </w:style>
  <w:style w:type="character" w:customStyle="1" w:styleId="WW8Num77z1">
    <w:name w:val="WW8Num77z1"/>
  </w:style>
  <w:style w:type="character" w:customStyle="1" w:styleId="WW8Num77z2">
    <w:name w:val="WW8Num77z2"/>
  </w:style>
  <w:style w:type="character" w:customStyle="1" w:styleId="WW8Num77z3">
    <w:name w:val="WW8Num77z3"/>
  </w:style>
  <w:style w:type="character" w:customStyle="1" w:styleId="WW8Num77z4">
    <w:name w:val="WW8Num77z4"/>
  </w:style>
  <w:style w:type="character" w:customStyle="1" w:styleId="WW8Num77z5">
    <w:name w:val="WW8Num77z5"/>
  </w:style>
  <w:style w:type="character" w:customStyle="1" w:styleId="WW8Num77z6">
    <w:name w:val="WW8Num77z6"/>
  </w:style>
  <w:style w:type="character" w:customStyle="1" w:styleId="WW8Num77z7">
    <w:name w:val="WW8Num77z7"/>
  </w:style>
  <w:style w:type="character" w:customStyle="1" w:styleId="WW8Num77z8">
    <w:name w:val="WW8Num77z8"/>
  </w:style>
  <w:style w:type="character" w:customStyle="1" w:styleId="WW8Num78z0">
    <w:name w:val="WW8Num78z0"/>
    <w:rPr>
      <w:rFonts w:hint="default"/>
      <w:b/>
      <w:i w:val="0"/>
      <w:color w:val="auto"/>
      <w:sz w:val="24"/>
    </w:rPr>
  </w:style>
  <w:style w:type="character" w:customStyle="1" w:styleId="WW8Num78z1">
    <w:name w:val="WW8Num78z1"/>
    <w:rPr>
      <w:rFonts w:ascii="Times New Roman" w:eastAsia="Times New Roman" w:hAnsi="Times New Roman" w:cs="Times New Roman" w:hint="default"/>
    </w:rPr>
  </w:style>
  <w:style w:type="character" w:customStyle="1" w:styleId="WW8Num78z2">
    <w:name w:val="WW8Num78z2"/>
    <w:rPr>
      <w:rFonts w:ascii="Symbol" w:hAnsi="Symbol" w:cs="Symbol" w:hint="default"/>
      <w:color w:val="auto"/>
    </w:rPr>
  </w:style>
  <w:style w:type="character" w:customStyle="1" w:styleId="WW8Num78z3">
    <w:name w:val="WW8Num78z3"/>
    <w:rPr>
      <w:rFonts w:ascii="Courier New" w:hAnsi="Courier New" w:cs="Courier New" w:hint="default"/>
    </w:rPr>
  </w:style>
  <w:style w:type="character" w:customStyle="1" w:styleId="WW8Num78z4">
    <w:name w:val="WW8Num78z4"/>
    <w:rPr>
      <w:rFonts w:hint="default"/>
    </w:rPr>
  </w:style>
  <w:style w:type="character" w:customStyle="1" w:styleId="WW8Num79z0">
    <w:name w:val="WW8Num79z0"/>
    <w:rPr>
      <w:rFonts w:hint="default"/>
      <w:b/>
      <w:sz w:val="24"/>
      <w:szCs w:val="24"/>
    </w:rPr>
  </w:style>
  <w:style w:type="character" w:customStyle="1" w:styleId="WW8Num79z2">
    <w:name w:val="WW8Num79z2"/>
    <w:rPr>
      <w:rFonts w:ascii="Wingdings" w:hAnsi="Wingdings" w:cs="Wingdings" w:hint="default"/>
    </w:rPr>
  </w:style>
  <w:style w:type="character" w:customStyle="1" w:styleId="WW8Num79z3">
    <w:name w:val="WW8Num79z3"/>
    <w:rPr>
      <w:rFonts w:ascii="Symbol" w:hAnsi="Symbol" w:cs="Symbol" w:hint="default"/>
    </w:rPr>
  </w:style>
  <w:style w:type="character" w:customStyle="1" w:styleId="WW8Num79z4">
    <w:name w:val="WW8Num79z4"/>
    <w:rPr>
      <w:rFonts w:ascii="Courier New" w:hAnsi="Courier New" w:cs="Courier New" w:hint="default"/>
    </w:rPr>
  </w:style>
  <w:style w:type="character" w:customStyle="1" w:styleId="WW8Num80z0">
    <w:name w:val="WW8Num80z0"/>
    <w:rPr>
      <w:b/>
    </w:rPr>
  </w:style>
  <w:style w:type="character" w:customStyle="1" w:styleId="WW8Num80z1">
    <w:name w:val="WW8Num80z1"/>
  </w:style>
  <w:style w:type="character" w:customStyle="1" w:styleId="WW8Num80z2">
    <w:name w:val="WW8Num80z2"/>
  </w:style>
  <w:style w:type="character" w:customStyle="1" w:styleId="WW8Num80z3">
    <w:name w:val="WW8Num80z3"/>
  </w:style>
  <w:style w:type="character" w:customStyle="1" w:styleId="WW8Num80z4">
    <w:name w:val="WW8Num80z4"/>
  </w:style>
  <w:style w:type="character" w:customStyle="1" w:styleId="WW8Num80z5">
    <w:name w:val="WW8Num80z5"/>
  </w:style>
  <w:style w:type="character" w:customStyle="1" w:styleId="WW8Num80z6">
    <w:name w:val="WW8Num80z6"/>
  </w:style>
  <w:style w:type="character" w:customStyle="1" w:styleId="WW8Num80z7">
    <w:name w:val="WW8Num80z7"/>
  </w:style>
  <w:style w:type="character" w:customStyle="1" w:styleId="WW8Num80z8">
    <w:name w:val="WW8Num80z8"/>
  </w:style>
  <w:style w:type="character" w:customStyle="1" w:styleId="WW8Num81z0">
    <w:name w:val="WW8Num81z0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81z2">
    <w:name w:val="WW8Num81z2"/>
  </w:style>
  <w:style w:type="character" w:customStyle="1" w:styleId="WW8Num81z3">
    <w:name w:val="WW8Num81z3"/>
  </w:style>
  <w:style w:type="character" w:customStyle="1" w:styleId="WW8Num81z4">
    <w:name w:val="WW8Num81z4"/>
  </w:style>
  <w:style w:type="character" w:customStyle="1" w:styleId="WW8Num81z5">
    <w:name w:val="WW8Num81z5"/>
  </w:style>
  <w:style w:type="character" w:customStyle="1" w:styleId="WW8Num81z6">
    <w:name w:val="WW8Num81z6"/>
  </w:style>
  <w:style w:type="character" w:customStyle="1" w:styleId="WW8Num81z7">
    <w:name w:val="WW8Num81z7"/>
  </w:style>
  <w:style w:type="character" w:customStyle="1" w:styleId="WW8Num81z8">
    <w:name w:val="WW8Num81z8"/>
  </w:style>
  <w:style w:type="character" w:customStyle="1" w:styleId="WW8Num82z0">
    <w:name w:val="WW8Num82z0"/>
    <w:rPr>
      <w:rFonts w:hint="default"/>
      <w:b/>
    </w:rPr>
  </w:style>
  <w:style w:type="character" w:customStyle="1" w:styleId="WW8Num82z1">
    <w:name w:val="WW8Num82z1"/>
  </w:style>
  <w:style w:type="character" w:customStyle="1" w:styleId="WW8Num82z2">
    <w:name w:val="WW8Num82z2"/>
  </w:style>
  <w:style w:type="character" w:customStyle="1" w:styleId="WW8Num82z3">
    <w:name w:val="WW8Num82z3"/>
  </w:style>
  <w:style w:type="character" w:customStyle="1" w:styleId="WW8Num82z4">
    <w:name w:val="WW8Num82z4"/>
  </w:style>
  <w:style w:type="character" w:customStyle="1" w:styleId="WW8Num82z5">
    <w:name w:val="WW8Num82z5"/>
  </w:style>
  <w:style w:type="character" w:customStyle="1" w:styleId="WW8Num82z6">
    <w:name w:val="WW8Num82z6"/>
  </w:style>
  <w:style w:type="character" w:customStyle="1" w:styleId="WW8Num82z7">
    <w:name w:val="WW8Num82z7"/>
  </w:style>
  <w:style w:type="character" w:customStyle="1" w:styleId="WW8Num82z8">
    <w:name w:val="WW8Num82z8"/>
  </w:style>
  <w:style w:type="character" w:customStyle="1" w:styleId="WW8Num83z0">
    <w:name w:val="WW8Num83z0"/>
    <w:rPr>
      <w:rFonts w:ascii="Times New Roman" w:hAnsi="Times New Roman" w:cs="Times New Roman" w:hint="default"/>
      <w:b w:val="0"/>
      <w:i w:val="0"/>
      <w:sz w:val="24"/>
    </w:rPr>
  </w:style>
  <w:style w:type="character" w:customStyle="1" w:styleId="WW8Num83z1">
    <w:name w:val="WW8Num83z1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83z3">
    <w:name w:val="WW8Num83z3"/>
  </w:style>
  <w:style w:type="character" w:customStyle="1" w:styleId="WW8Num83z4">
    <w:name w:val="WW8Num83z4"/>
  </w:style>
  <w:style w:type="character" w:customStyle="1" w:styleId="WW8Num83z5">
    <w:name w:val="WW8Num83z5"/>
  </w:style>
  <w:style w:type="character" w:customStyle="1" w:styleId="WW8Num83z6">
    <w:name w:val="WW8Num83z6"/>
  </w:style>
  <w:style w:type="character" w:customStyle="1" w:styleId="WW8Num83z7">
    <w:name w:val="WW8Num83z7"/>
  </w:style>
  <w:style w:type="character" w:customStyle="1" w:styleId="WW8Num83z8">
    <w:name w:val="WW8Num83z8"/>
  </w:style>
  <w:style w:type="character" w:customStyle="1" w:styleId="WW8Num84z0">
    <w:name w:val="WW8Num84z0"/>
    <w:rPr>
      <w:rFonts w:hint="default"/>
      <w:b/>
    </w:rPr>
  </w:style>
  <w:style w:type="character" w:customStyle="1" w:styleId="WW8Num84z1">
    <w:name w:val="WW8Num84z1"/>
  </w:style>
  <w:style w:type="character" w:customStyle="1" w:styleId="WW8Num84z2">
    <w:name w:val="WW8Num84z2"/>
  </w:style>
  <w:style w:type="character" w:customStyle="1" w:styleId="WW8Num84z3">
    <w:name w:val="WW8Num84z3"/>
  </w:style>
  <w:style w:type="character" w:customStyle="1" w:styleId="WW8Num84z4">
    <w:name w:val="WW8Num84z4"/>
  </w:style>
  <w:style w:type="character" w:customStyle="1" w:styleId="WW8Num84z5">
    <w:name w:val="WW8Num84z5"/>
  </w:style>
  <w:style w:type="character" w:customStyle="1" w:styleId="WW8Num84z6">
    <w:name w:val="WW8Num84z6"/>
  </w:style>
  <w:style w:type="character" w:customStyle="1" w:styleId="WW8Num84z7">
    <w:name w:val="WW8Num84z7"/>
  </w:style>
  <w:style w:type="character" w:customStyle="1" w:styleId="WW8Num84z8">
    <w:name w:val="WW8Num84z8"/>
  </w:style>
  <w:style w:type="character" w:customStyle="1" w:styleId="WW8Num85z0">
    <w:name w:val="WW8Num85z0"/>
    <w:rPr>
      <w:rFonts w:hint="default"/>
      <w:b/>
    </w:rPr>
  </w:style>
  <w:style w:type="character" w:customStyle="1" w:styleId="WW8Num85z1">
    <w:name w:val="WW8Num85z1"/>
  </w:style>
  <w:style w:type="character" w:customStyle="1" w:styleId="WW8Num85z2">
    <w:name w:val="WW8Num85z2"/>
  </w:style>
  <w:style w:type="character" w:customStyle="1" w:styleId="WW8Num85z3">
    <w:name w:val="WW8Num85z3"/>
  </w:style>
  <w:style w:type="character" w:customStyle="1" w:styleId="WW8Num85z4">
    <w:name w:val="WW8Num85z4"/>
  </w:style>
  <w:style w:type="character" w:customStyle="1" w:styleId="WW8Num85z5">
    <w:name w:val="WW8Num85z5"/>
  </w:style>
  <w:style w:type="character" w:customStyle="1" w:styleId="WW8Num85z6">
    <w:name w:val="WW8Num85z6"/>
  </w:style>
  <w:style w:type="character" w:customStyle="1" w:styleId="WW8Num85z7">
    <w:name w:val="WW8Num85z7"/>
  </w:style>
  <w:style w:type="character" w:customStyle="1" w:styleId="WW8Num85z8">
    <w:name w:val="WW8Num85z8"/>
  </w:style>
  <w:style w:type="character" w:customStyle="1" w:styleId="WW8Num86z0">
    <w:name w:val="WW8Num86z0"/>
    <w:rPr>
      <w:rFonts w:ascii="Times New Roman" w:hAnsi="Times New Roman" w:cs="Times New Roman" w:hint="default"/>
      <w:b/>
      <w:i w:val="0"/>
      <w:sz w:val="24"/>
      <w:szCs w:val="24"/>
    </w:rPr>
  </w:style>
  <w:style w:type="character" w:customStyle="1" w:styleId="WW8Num86z1">
    <w:name w:val="WW8Num86z1"/>
    <w:rPr>
      <w:rFonts w:hint="default"/>
    </w:rPr>
  </w:style>
  <w:style w:type="character" w:customStyle="1" w:styleId="WW8Num86z2">
    <w:name w:val="WW8Num86z2"/>
  </w:style>
  <w:style w:type="character" w:customStyle="1" w:styleId="WW8Num86z3">
    <w:name w:val="WW8Num86z3"/>
  </w:style>
  <w:style w:type="character" w:customStyle="1" w:styleId="WW8Num86z4">
    <w:name w:val="WW8Num86z4"/>
  </w:style>
  <w:style w:type="character" w:customStyle="1" w:styleId="WW8Num86z5">
    <w:name w:val="WW8Num86z5"/>
  </w:style>
  <w:style w:type="character" w:customStyle="1" w:styleId="WW8Num86z6">
    <w:name w:val="WW8Num86z6"/>
  </w:style>
  <w:style w:type="character" w:customStyle="1" w:styleId="WW8Num86z7">
    <w:name w:val="WW8Num86z7"/>
  </w:style>
  <w:style w:type="character" w:customStyle="1" w:styleId="WW8Num86z8">
    <w:name w:val="WW8Num86z8"/>
  </w:style>
  <w:style w:type="character" w:customStyle="1" w:styleId="WW8Num87z0">
    <w:name w:val="WW8Num87z0"/>
    <w:rPr>
      <w:rFonts w:hint="default"/>
      <w:b/>
    </w:rPr>
  </w:style>
  <w:style w:type="character" w:customStyle="1" w:styleId="WW8Num87z2">
    <w:name w:val="WW8Num87z2"/>
  </w:style>
  <w:style w:type="character" w:customStyle="1" w:styleId="WW8Num87z3">
    <w:name w:val="WW8Num87z3"/>
  </w:style>
  <w:style w:type="character" w:customStyle="1" w:styleId="WW8Num87z4">
    <w:name w:val="WW8Num87z4"/>
  </w:style>
  <w:style w:type="character" w:customStyle="1" w:styleId="WW8Num87z5">
    <w:name w:val="WW8Num87z5"/>
  </w:style>
  <w:style w:type="character" w:customStyle="1" w:styleId="WW8Num87z6">
    <w:name w:val="WW8Num87z6"/>
  </w:style>
  <w:style w:type="character" w:customStyle="1" w:styleId="WW8Num87z7">
    <w:name w:val="WW8Num87z7"/>
  </w:style>
  <w:style w:type="character" w:customStyle="1" w:styleId="WW8Num87z8">
    <w:name w:val="WW8Num87z8"/>
  </w:style>
  <w:style w:type="character" w:customStyle="1" w:styleId="WW8Num88z0">
    <w:name w:val="WW8Num88z0"/>
    <w:rPr>
      <w:rFonts w:hint="default"/>
      <w:b/>
    </w:rPr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89z0">
    <w:name w:val="WW8Num89z0"/>
    <w:rPr>
      <w:rFonts w:eastAsia="Times New Roman"/>
      <w:b/>
      <w:i w:val="0"/>
      <w:sz w:val="24"/>
    </w:rPr>
  </w:style>
  <w:style w:type="character" w:customStyle="1" w:styleId="WW8Num89z1">
    <w:name w:val="WW8Num89z1"/>
    <w:rPr>
      <w:b/>
    </w:rPr>
  </w:style>
  <w:style w:type="character" w:customStyle="1" w:styleId="WW8Num89z2">
    <w:name w:val="WW8Num89z2"/>
  </w:style>
  <w:style w:type="character" w:customStyle="1" w:styleId="WW8Num89z3">
    <w:name w:val="WW8Num89z3"/>
  </w:style>
  <w:style w:type="character" w:customStyle="1" w:styleId="WW8Num89z4">
    <w:name w:val="WW8Num89z4"/>
  </w:style>
  <w:style w:type="character" w:customStyle="1" w:styleId="WW8Num89z5">
    <w:name w:val="WW8Num89z5"/>
  </w:style>
  <w:style w:type="character" w:customStyle="1" w:styleId="WW8Num89z6">
    <w:name w:val="WW8Num89z6"/>
  </w:style>
  <w:style w:type="character" w:customStyle="1" w:styleId="WW8Num89z7">
    <w:name w:val="WW8Num89z7"/>
  </w:style>
  <w:style w:type="character" w:customStyle="1" w:styleId="WW8Num89z8">
    <w:name w:val="WW8Num89z8"/>
  </w:style>
  <w:style w:type="character" w:customStyle="1" w:styleId="WW8Num90z0">
    <w:name w:val="WW8Num90z0"/>
    <w:rPr>
      <w:b/>
      <w:i w:val="0"/>
    </w:rPr>
  </w:style>
  <w:style w:type="character" w:customStyle="1" w:styleId="WW8Num90z1">
    <w:name w:val="WW8Num90z1"/>
    <w:rPr>
      <w:rFonts w:ascii="StarSymbol" w:hAnsi="StarSymbol" w:cs="StarSymbol"/>
    </w:rPr>
  </w:style>
  <w:style w:type="character" w:customStyle="1" w:styleId="WW8Num90z2">
    <w:name w:val="WW8Num90z2"/>
  </w:style>
  <w:style w:type="character" w:customStyle="1" w:styleId="WW8Num90z3">
    <w:name w:val="WW8Num90z3"/>
  </w:style>
  <w:style w:type="character" w:customStyle="1" w:styleId="WW8Num90z4">
    <w:name w:val="WW8Num90z4"/>
  </w:style>
  <w:style w:type="character" w:customStyle="1" w:styleId="WW8Num90z5">
    <w:name w:val="WW8Num90z5"/>
  </w:style>
  <w:style w:type="character" w:customStyle="1" w:styleId="WW8Num90z6">
    <w:name w:val="WW8Num90z6"/>
  </w:style>
  <w:style w:type="character" w:customStyle="1" w:styleId="WW8Num90z7">
    <w:name w:val="WW8Num90z7"/>
  </w:style>
  <w:style w:type="character" w:customStyle="1" w:styleId="WW8Num90z8">
    <w:name w:val="WW8Num90z8"/>
  </w:style>
  <w:style w:type="character" w:customStyle="1" w:styleId="Domylnaczcionkaakapitu3">
    <w:name w:val="Domyślna czcionka akapitu3"/>
  </w:style>
  <w:style w:type="character" w:customStyle="1" w:styleId="Absatz-Standardschriftart">
    <w:name w:val="Absatz-Standardschriftart"/>
  </w:style>
  <w:style w:type="character" w:customStyle="1" w:styleId="Domylnaczcionkaakapitu2">
    <w:name w:val="Domyślna czcionka akapitu2"/>
  </w:style>
  <w:style w:type="character" w:customStyle="1" w:styleId="WW8Num42z1">
    <w:name w:val="WW8Num42z1"/>
    <w:rPr>
      <w:b/>
      <w:i w:val="0"/>
    </w:rPr>
  </w:style>
  <w:style w:type="character" w:customStyle="1" w:styleId="WW8Num44z2">
    <w:name w:val="WW8Num44z2"/>
    <w:rPr>
      <w:b/>
    </w:rPr>
  </w:style>
  <w:style w:type="character" w:customStyle="1" w:styleId="WW8Num48z1">
    <w:name w:val="WW8Num48z1"/>
    <w:rPr>
      <w:b/>
      <w:i w:val="0"/>
    </w:rPr>
  </w:style>
  <w:style w:type="character" w:customStyle="1" w:styleId="Domylnaczcionkaakapitu1">
    <w:name w:val="Domyślna czcionka akapitu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Znakinumeracji">
    <w:name w:val="Znaki numeracji"/>
  </w:style>
  <w:style w:type="character" w:customStyle="1" w:styleId="TekstprzypisukocowegoZnak">
    <w:name w:val="Tekst przypisu końcowego Znak"/>
    <w:rPr>
      <w:rFonts w:ascii="Arial" w:hAnsi="Arial" w:cs="Arial"/>
    </w:rPr>
  </w:style>
  <w:style w:type="character" w:customStyle="1" w:styleId="Znakiprzypiswkocowych">
    <w:name w:val="Znaki przypisów końcowych"/>
    <w:rPr>
      <w:vertAlign w:val="superscript"/>
    </w:rPr>
  </w:style>
  <w:style w:type="character" w:styleId="Pogrubienie">
    <w:name w:val="Strong"/>
    <w:qFormat/>
    <w:rPr>
      <w:b/>
      <w:bCs/>
    </w:rPr>
  </w:style>
  <w:style w:type="character" w:styleId="Numerstrony">
    <w:name w:val="page number"/>
    <w:basedOn w:val="Domylnaczcionkaakapitu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Arial" w:hAnsi="Arial" w:cs="Arial"/>
    </w:rPr>
  </w:style>
  <w:style w:type="character" w:customStyle="1" w:styleId="TematkomentarzaZnak">
    <w:name w:val="Temat komentarza Znak"/>
    <w:rPr>
      <w:rFonts w:ascii="Arial" w:hAnsi="Arial" w:cs="Arial"/>
      <w:b/>
      <w:bCs/>
    </w:rPr>
  </w:style>
  <w:style w:type="character" w:styleId="Uwydatnienie">
    <w:name w:val="Emphasis"/>
    <w:qFormat/>
    <w:rPr>
      <w:i/>
      <w:iCs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widowControl/>
      <w:autoSpaceDE/>
      <w:spacing w:after="120"/>
    </w:pPr>
    <w:rPr>
      <w:rFonts w:ascii="Times New Roman" w:hAnsi="Times New Roman" w:cs="Times New Roman"/>
      <w:sz w:val="24"/>
      <w:szCs w:val="24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ekstpodstawowywcity">
    <w:name w:val="Body Text Indent"/>
    <w:basedOn w:val="Normalny"/>
    <w:pPr>
      <w:widowControl/>
      <w:tabs>
        <w:tab w:val="left" w:pos="567"/>
      </w:tabs>
      <w:autoSpaceDE/>
      <w:ind w:left="567" w:hanging="425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Tekstpodstawowywcity21">
    <w:name w:val="Tekst podstawowy wcięty 21"/>
    <w:basedOn w:val="Normalny"/>
    <w:pPr>
      <w:widowControl/>
      <w:autoSpaceDE/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Default">
    <w:name w:val="Default"/>
    <w:pPr>
      <w:suppressAutoHyphens/>
      <w:autoSpaceDE w:val="0"/>
    </w:pPr>
    <w:rPr>
      <w:rFonts w:ascii="Arial" w:eastAsia="SimSun" w:hAnsi="Arial" w:cs="Arial"/>
      <w:color w:val="000000"/>
      <w:sz w:val="24"/>
      <w:szCs w:val="24"/>
      <w:lang w:eastAsia="zh-CN"/>
    </w:rPr>
  </w:style>
  <w:style w:type="paragraph" w:customStyle="1" w:styleId="Akapitzlist1">
    <w:name w:val="Akapit z listą1"/>
    <w:aliases w:val="L1,Numerowanie,Akapit z listą5,T_SZ_List Paragraph,normalny tekst,Kolorowa lista — akcent 11,Akapit z listą BS,CW_Lista,Colorful List Accent 1,List Paragraph,Akapit z listą4,Średnia siatka 1 — akcent 21,sw tekst,Obiekt"/>
    <w:basedOn w:val="Normalny"/>
    <w:qFormat/>
    <w:pPr>
      <w:ind w:left="708"/>
    </w:pPr>
  </w:style>
  <w:style w:type="paragraph" w:styleId="Tekstprzypisukocowego">
    <w:name w:val="endnote text"/>
    <w:basedOn w:val="Normalny"/>
    <w:rPr>
      <w:lang w:val="x-none"/>
    </w:r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widowControl/>
      <w:tabs>
        <w:tab w:val="center" w:pos="4819"/>
        <w:tab w:val="right" w:pos="9071"/>
      </w:tabs>
      <w:autoSpaceDE/>
    </w:pPr>
    <w:rPr>
      <w:rFonts w:ascii="Times New Roman" w:hAnsi="Times New Roman" w:cs="Times New Roman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Textbody">
    <w:name w:val="Text body"/>
    <w:basedOn w:val="Normalny"/>
    <w:pPr>
      <w:widowControl/>
      <w:autoSpaceDE/>
      <w:spacing w:after="120" w:line="276" w:lineRule="auto"/>
      <w:textAlignment w:val="baseline"/>
    </w:pPr>
    <w:rPr>
      <w:rFonts w:ascii="Calibri" w:eastAsia="Calibri" w:hAnsi="Calibri" w:cs="Calibri"/>
      <w:kern w:val="2"/>
      <w:sz w:val="22"/>
      <w:szCs w:val="22"/>
    </w:rPr>
  </w:style>
  <w:style w:type="paragraph" w:customStyle="1" w:styleId="Akapitzlist10">
    <w:name w:val="Akapit z listą1"/>
    <w:basedOn w:val="Normalny"/>
    <w:pPr>
      <w:widowControl/>
      <w:autoSpaceDE/>
      <w:ind w:left="720"/>
    </w:pPr>
    <w:rPr>
      <w:rFonts w:ascii="Times New Roman" w:hAnsi="Times New Roman" w:cs="Times New Roman"/>
      <w:sz w:val="24"/>
      <w:szCs w:val="24"/>
    </w:rPr>
  </w:style>
  <w:style w:type="paragraph" w:customStyle="1" w:styleId="Zawartoramki">
    <w:name w:val="Zawartość ramki"/>
    <w:basedOn w:val="Normalny"/>
  </w:style>
  <w:style w:type="character" w:customStyle="1" w:styleId="TekstprzypisudolnegoZnak">
    <w:name w:val="Tekst przypisu dolnego Znak"/>
    <w:link w:val="Tekstprzypisudolnego"/>
    <w:locked/>
    <w:rsid w:val="00CC07D3"/>
    <w:rPr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rsid w:val="00CC07D3"/>
    <w:pPr>
      <w:widowControl/>
      <w:suppressAutoHyphens w:val="0"/>
      <w:autoSpaceDE/>
    </w:pPr>
    <w:rPr>
      <w:rFonts w:ascii="Times New Roman" w:hAnsi="Times New Roman" w:cs="Times New Roman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ocked/>
    <w:rsid w:val="00CC07D3"/>
    <w:rPr>
      <w:rFonts w:ascii="Calibri" w:eastAsia="Calibri" w:hAnsi="Calibri"/>
      <w:sz w:val="22"/>
      <w:szCs w:val="22"/>
      <w:lang w:val="pl-PL" w:eastAsia="en-US" w:bidi="ar-SA"/>
    </w:rPr>
  </w:style>
  <w:style w:type="character" w:customStyle="1" w:styleId="redniasiatka2Znak">
    <w:name w:val="Średnia siatka 2 Znak"/>
    <w:link w:val="redniasiatka21"/>
    <w:locked/>
    <w:rsid w:val="00CC07D3"/>
    <w:rPr>
      <w:rFonts w:ascii="Calibri" w:eastAsia="Calibri" w:hAnsi="Calibri"/>
      <w:color w:val="000000"/>
      <w:sz w:val="22"/>
      <w:szCs w:val="22"/>
      <w:lang w:val="pl-PL" w:eastAsia="pl-PL" w:bidi="ar-SA"/>
    </w:rPr>
  </w:style>
  <w:style w:type="paragraph" w:customStyle="1" w:styleId="redniasiatka21">
    <w:name w:val="Średnia siatka 21"/>
    <w:link w:val="redniasiatka2Znak"/>
    <w:rsid w:val="00CC07D3"/>
    <w:pPr>
      <w:suppressAutoHyphens/>
      <w:autoSpaceDN w:val="0"/>
      <w:ind w:left="190" w:hanging="10"/>
      <w:jc w:val="both"/>
    </w:pPr>
    <w:rPr>
      <w:rFonts w:ascii="Calibri" w:eastAsia="Calibri" w:hAnsi="Calibri"/>
      <w:color w:val="000000"/>
      <w:sz w:val="22"/>
      <w:szCs w:val="22"/>
    </w:rPr>
  </w:style>
  <w:style w:type="character" w:styleId="Odwoanieprzypisudolnego">
    <w:name w:val="footnote reference"/>
    <w:rsid w:val="00CC07D3"/>
    <w:rPr>
      <w:vertAlign w:val="superscript"/>
    </w:rPr>
  </w:style>
  <w:style w:type="paragraph" w:customStyle="1" w:styleId="msonormalcxsppierwsze">
    <w:name w:val="msonormalcxsppierwsze"/>
    <w:basedOn w:val="Normalny"/>
    <w:rsid w:val="00CC07D3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msonormalcxspdrugie">
    <w:name w:val="msonormalcxspdrugie"/>
    <w:basedOn w:val="Normalny"/>
    <w:rsid w:val="00CC07D3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msonormalcxspnazwisko">
    <w:name w:val="msonormalcxspnazwisko"/>
    <w:basedOn w:val="Normalny"/>
    <w:rsid w:val="00CC07D3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semiHidden/>
    <w:unhideWhenUsed/>
    <w:rsid w:val="007940A1"/>
    <w:pPr>
      <w:widowControl/>
      <w:suppressAutoHyphens w:val="0"/>
      <w:autoSpaceDE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FC0CE2"/>
    <w:rPr>
      <w:rFonts w:ascii="Arial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4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330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l_pawluczuk</dc:creator>
  <cp:keywords/>
  <cp:lastModifiedBy>Roman Kalinowski</cp:lastModifiedBy>
  <cp:revision>12</cp:revision>
  <cp:lastPrinted>2019-11-04T06:57:00Z</cp:lastPrinted>
  <dcterms:created xsi:type="dcterms:W3CDTF">2022-12-06T09:59:00Z</dcterms:created>
  <dcterms:modified xsi:type="dcterms:W3CDTF">2026-01-22T10:07:00Z</dcterms:modified>
</cp:coreProperties>
</file>